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34" w:rsidRPr="00FC7334" w:rsidRDefault="007534D7" w:rsidP="007534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b/>
          <w:noProof/>
          <w:szCs w:val="28"/>
          <w:lang w:eastAsia="ru-RU"/>
        </w:rPr>
        <w:drawing>
          <wp:inline distT="0" distB="0" distL="0" distR="0" wp14:anchorId="69C89371" wp14:editId="4ECD508F">
            <wp:extent cx="4286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ГОРОДА МУРМАНСКА</w:t>
      </w: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 ПО СОЦИАЛЬНОЙ ПОДДЕРЖКЕ, ВЗАИМОДЕЙСТВИЮ С ОБЩЕСТВЕННЫМИ ОРГАНИЗАЦИЯМИ И ДЕЛАМ МОЛОДЕЖИ </w:t>
      </w:r>
    </w:p>
    <w:p w:rsidR="00FC7334" w:rsidRPr="00FC7334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BEB" w:rsidRDefault="00FC7334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И К А </w:t>
      </w:r>
      <w:r w:rsidR="00CD4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</w:p>
    <w:p w:rsidR="002A54E8" w:rsidRPr="00FC7334" w:rsidRDefault="002A54E8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334" w:rsidRPr="00FC7334" w:rsidRDefault="00FC7334" w:rsidP="00FC7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73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№ _______</w:t>
      </w:r>
    </w:p>
    <w:p w:rsidR="00A02F75" w:rsidRPr="00FC7334" w:rsidRDefault="00A02F75" w:rsidP="00FC73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1C3" w:rsidRPr="00BF41C3" w:rsidRDefault="00E54DA6" w:rsidP="00E54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OLE_LINK1"/>
      <w:bookmarkStart w:id="2" w:name="OLE_LINK2"/>
      <w:bookmarkStart w:id="3" w:name="OLE_LINK3"/>
      <w:bookmarkStart w:id="4" w:name="OLE_LINK4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F41C3" w:rsidRPr="00BF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16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изменений в приложение № 1 приказа комитета от 28.02.2024 </w:t>
      </w:r>
      <w:r w:rsidR="007D6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16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102 «О</w:t>
      </w:r>
      <w:r w:rsidR="00BF41C3" w:rsidRPr="00BF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нормативных затрат на обеспечение функций комитета по социальной поддержке, взаимодействию с общественными организациями и делам молодежи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города Мурманска</w:t>
      </w:r>
      <w:r w:rsidR="00B169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BF41C3" w:rsidRPr="00BF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2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bookmarkEnd w:id="1"/>
      <w:bookmarkEnd w:id="2"/>
      <w:bookmarkEnd w:id="3"/>
      <w:bookmarkEnd w:id="4"/>
    </w:p>
    <w:p w:rsidR="00BF41C3" w:rsidRPr="00BF41C3" w:rsidRDefault="00373D59" w:rsidP="00BF41C3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 19 Федерального закона от 05.04.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</w:t>
      </w:r>
      <w:r w:rsidR="007D6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</w:t>
      </w:r>
      <w:proofErr w:type="gramEnd"/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постановлением администрации города Мурманска от 23.12.2015 </w:t>
      </w:r>
      <w:r w:rsidRP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3574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Правил определения нормативных затрат на обеспечение функций муниципальных органов,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54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и к а з ы в а ю:</w:t>
      </w:r>
    </w:p>
    <w:p w:rsidR="00BF41C3" w:rsidRPr="00A82589" w:rsidRDefault="00BF41C3" w:rsidP="00BF41C3">
      <w:pPr>
        <w:widowControl w:val="0"/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98A" w:rsidRDefault="007D6922" w:rsidP="007D6922">
      <w:pPr>
        <w:widowControl w:val="0"/>
        <w:tabs>
          <w:tab w:val="left" w:pos="1134"/>
        </w:tabs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изменения в приложение </w:t>
      </w:r>
      <w:proofErr w:type="spellStart"/>
      <w:proofErr w:type="gramStart"/>
      <w:r w:rsidRPr="007D69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proofErr w:type="spellEnd"/>
      <w:proofErr w:type="gramEnd"/>
      <w:r w:rsidRPr="007D6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приказа комитета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69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28.02.2024 № 102 «Об утверждении нормативных затрат на обеспечение функций комитета по социальной поддержке, взаимодействию с общественными организациями и делам молодежи администрации города Мурманска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изложив его в новой редакции</w:t>
      </w:r>
      <w:r w:rsidR="0039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79198A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приказу.</w:t>
      </w:r>
    </w:p>
    <w:p w:rsidR="00E053F4" w:rsidRPr="0079198A" w:rsidRDefault="00390A83" w:rsidP="00E053F4">
      <w:pPr>
        <w:tabs>
          <w:tab w:val="left" w:pos="851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2589" w:rsidRPr="007919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53F4" w:rsidRPr="0079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Заведующему сектором обеспечения деятельности (Дунаевой А.П.) </w:t>
      </w:r>
      <w:r w:rsidR="002D14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053F4" w:rsidRPr="0079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семи рабочих дней со дня принятия настоящего приказа, </w:t>
      </w:r>
      <w:proofErr w:type="gramStart"/>
      <w:r w:rsidR="00E053F4" w:rsidRPr="007919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E053F4" w:rsidRPr="0079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настоящий приказ в единой информационной системе в сфере закупок.</w:t>
      </w:r>
    </w:p>
    <w:p w:rsidR="00A82589" w:rsidRPr="00A82589" w:rsidRDefault="00390A83" w:rsidP="00A82589">
      <w:pPr>
        <w:widowControl w:val="0"/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D1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2589" w:rsidRPr="00A825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со дня подписания.</w:t>
      </w:r>
    </w:p>
    <w:p w:rsidR="00A82589" w:rsidRDefault="00390A83" w:rsidP="00A82589">
      <w:pPr>
        <w:widowControl w:val="0"/>
        <w:overflowPunct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D1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2589" w:rsidRPr="00A825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приказа оставляю за собой.</w:t>
      </w:r>
    </w:p>
    <w:p w:rsidR="00C95B0B" w:rsidRDefault="00C95B0B" w:rsidP="00FC7334">
      <w:pPr>
        <w:tabs>
          <w:tab w:val="left" w:pos="1134"/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98A" w:rsidRDefault="0079198A" w:rsidP="00FC7334">
      <w:pPr>
        <w:tabs>
          <w:tab w:val="left" w:pos="1134"/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BDF" w:rsidRPr="00FC7334" w:rsidRDefault="000A4BDF" w:rsidP="00FC7334">
      <w:pPr>
        <w:tabs>
          <w:tab w:val="left" w:pos="1134"/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334" w:rsidRDefault="0079198A" w:rsidP="00A02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</w:t>
      </w:r>
      <w:r w:rsidR="00FC7334"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FC7334"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комитета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C7334" w:rsidRPr="00FC7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О.Ю. Шевкошитная</w:t>
      </w:r>
    </w:p>
    <w:p w:rsidR="002D14F5" w:rsidRDefault="002D14F5" w:rsidP="00390A83">
      <w:pPr>
        <w:tabs>
          <w:tab w:val="num" w:pos="1134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5B0B" w:rsidRPr="00390A83" w:rsidRDefault="00C95B0B" w:rsidP="00390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38" w:type="dxa"/>
        <w:tblLook w:val="04A0" w:firstRow="1" w:lastRow="0" w:firstColumn="1" w:lastColumn="0" w:noHBand="0" w:noVBand="1"/>
      </w:tblPr>
      <w:tblGrid>
        <w:gridCol w:w="5211"/>
        <w:gridCol w:w="5027"/>
      </w:tblGrid>
      <w:tr w:rsidR="00390A83" w:rsidRPr="00390A83" w:rsidTr="00390A83">
        <w:tc>
          <w:tcPr>
            <w:tcW w:w="5211" w:type="dxa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7" w:type="dxa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приказу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hAnsi="Times New Roman" w:cs="Times New Roman"/>
                <w:sz w:val="24"/>
                <w:szCs w:val="24"/>
              </w:rPr>
              <w:t>комитета по социальной поддержке, взаимодействию с общественными организациями и делам молодежи администрации города Мурманска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 №___________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 затраты</w:t>
      </w:r>
    </w:p>
    <w:p w:rsidR="00390A83" w:rsidRPr="00390A83" w:rsidRDefault="00390A83" w:rsidP="00390A83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обеспечение функций комитета </w:t>
      </w:r>
      <w:r w:rsidRPr="00390A83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390A83"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  <w:r w:rsidRPr="00390A83">
        <w:rPr>
          <w:rFonts w:ascii="Times New Roman" w:hAnsi="Times New Roman" w:cs="Times New Roman"/>
          <w:sz w:val="24"/>
          <w:szCs w:val="24"/>
        </w:rPr>
        <w:t xml:space="preserve"> поддержке, </w:t>
      </w:r>
    </w:p>
    <w:p w:rsidR="00390A83" w:rsidRPr="00390A83" w:rsidRDefault="00390A83" w:rsidP="00390A8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hAnsi="Times New Roman" w:cs="Times New Roman"/>
          <w:sz w:val="24"/>
          <w:szCs w:val="24"/>
        </w:rPr>
        <w:t>взаимодействию с общественными организациями и делам молодежи администрации города Мурманска</w:t>
      </w:r>
    </w:p>
    <w:p w:rsidR="00390A83" w:rsidRPr="00390A83" w:rsidRDefault="00390A83" w:rsidP="00390A8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Общие положения</w:t>
      </w:r>
    </w:p>
    <w:p w:rsidR="00390A83" w:rsidRPr="00390A83" w:rsidRDefault="00390A83" w:rsidP="00390A8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1. При определении нормативных затрат используется показатель численности основных работников (Ч</w:t>
      </w:r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оп</w:t>
      </w:r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Показатель численности основных работников определяется по формуле: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оп</w:t>
      </w:r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= (</w:t>
      </w:r>
      <w:proofErr w:type="spellStart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мс</w:t>
      </w:r>
      <w:proofErr w:type="spellEnd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змд</w:t>
      </w:r>
      <w:proofErr w:type="spellEnd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нмс</w:t>
      </w:r>
      <w:proofErr w:type="spellEnd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) x 1,1,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мс</w:t>
      </w:r>
      <w:proofErr w:type="spellEnd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фактическая численность муниципальных служащих;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змд</w:t>
      </w:r>
      <w:proofErr w:type="spellEnd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фактическая численность лиц, замещающих муниципальные должности;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нмс</w:t>
      </w:r>
      <w:proofErr w:type="spellEnd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1,1 - коэффициент, который может быть использован на случай замещения вакантных должностей.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 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2B39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информационно - коммуникационные технологии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 подвижной связи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сот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сот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i сот 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i сот 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сот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ежемесячная цена услуги подвижной связи в расчете на один номер абонентской станции i-й должности;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сот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месяцев предоставления услуги подвижной связи по i-й должности.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</w:t>
      </w:r>
    </w:p>
    <w:tbl>
      <w:tblPr>
        <w:tblW w:w="49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4"/>
        <w:gridCol w:w="3126"/>
        <w:gridCol w:w="3696"/>
        <w:gridCol w:w="2116"/>
      </w:tblGrid>
      <w:tr w:rsidR="00390A83" w:rsidRPr="00390A83" w:rsidTr="00390A83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службы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номеров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абонентской станции (не более)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Расходы на услуги связи в месяц*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90A83" w:rsidRPr="00390A83" w:rsidTr="00390A83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8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8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6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на услуги связи осуществляется по приказу председателя комитета по экономическому развитию администрации города Мурманска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* Объем расходов, рассчитанный с применением нормативных затрат на приобретение подвижной связи, может быть изменен по приказу председателя комитета по экономическому развитию администрации города Мурманска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Затраты на абонентскую плату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аб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аб</m:t>
              </m:r>
            </m:sub>
          </m:sSub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аб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информации), с i-й абонентской платой;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аб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 xml:space="preserve"> </m:t>
        </m:r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ежемесячная i-я абонентская плата в </w:t>
      </w:r>
      <w:proofErr w:type="gram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расчете</w:t>
      </w:r>
      <w:proofErr w:type="gram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один абонентский номер для передачи голосовой информации;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аб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месяцев предоставления услуги с i-й абонентской платой.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2: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395"/>
        <w:gridCol w:w="2126"/>
        <w:gridCol w:w="2409"/>
      </w:tblGrid>
      <w:tr w:rsidR="00390A83" w:rsidRPr="00390A83" w:rsidTr="00390A83">
        <w:trPr>
          <w:trHeight w:val="284"/>
          <w:tblHeader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5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2126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абонентская плата (не более), руб.</w:t>
            </w:r>
          </w:p>
        </w:tc>
        <w:tc>
          <w:tcPr>
            <w:tcW w:w="2409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</w:tr>
      <w:tr w:rsidR="00390A83" w:rsidRPr="00390A83" w:rsidTr="00390A83">
        <w:trPr>
          <w:trHeight w:val="284"/>
          <w:tblHeader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2409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сеть «Интернет» и услуги </w:t>
      </w:r>
      <w:proofErr w:type="spellStart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интернет-провайдеров</w:t>
      </w:r>
      <w:proofErr w:type="spellEnd"/>
      <w:proofErr w:type="gramStart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390A83">
        <w:rPr>
          <w:rFonts w:ascii="Times New Roman" w:eastAsia="Times New Roman" w:hAnsi="Times New Roman" w:cs="Times New Roman"/>
          <w:b/>
          <w:noProof/>
          <w:position w:val="-12"/>
          <w:sz w:val="24"/>
          <w:szCs w:val="24"/>
          <w:lang w:eastAsia="ru-RU"/>
        </w:rPr>
        <w:drawing>
          <wp:inline distT="0" distB="0" distL="0" distR="0" wp14:anchorId="632CDF64" wp14:editId="4B82F231">
            <wp:extent cx="230505" cy="2705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proofErr w:type="gramEnd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 xml:space="preserve">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,</m:t>
          </m:r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и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каналов передачи данных сети «Интернет» с i-й пропускной способностью;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и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месячная цена аренды канала передачи данных сети «Интернет» с i-й пропускной способностью;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и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 № 3: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390A83" w:rsidRPr="00390A83" w:rsidTr="00390A83">
        <w:trPr>
          <w:trHeight w:val="915"/>
          <w:tblHeader/>
        </w:trPr>
        <w:tc>
          <w:tcPr>
            <w:tcW w:w="710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6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Кол-во каналов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данных сети «Интернет»</w:t>
            </w: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(пропускная способность)</w:t>
            </w:r>
          </w:p>
        </w:tc>
        <w:tc>
          <w:tcPr>
            <w:tcW w:w="3119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Месячная цена аренды канала передачи данных сети «Интернет»</w:t>
            </w: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390A83" w:rsidRPr="00390A83" w:rsidTr="00390A83">
        <w:trPr>
          <w:trHeight w:val="259"/>
          <w:tblHeader/>
        </w:trPr>
        <w:tc>
          <w:tcPr>
            <w:tcW w:w="710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4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0A83" w:rsidRPr="00390A83" w:rsidTr="00390A83">
        <w:trPr>
          <w:trHeight w:val="454"/>
          <w:tblHeader/>
        </w:trPr>
        <w:tc>
          <w:tcPr>
            <w:tcW w:w="710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(100-200 Мб/с)</w:t>
            </w:r>
          </w:p>
        </w:tc>
        <w:tc>
          <w:tcPr>
            <w:tcW w:w="3119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4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содержание имущества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85"/>
      <w:bookmarkEnd w:id="5"/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техническое обслуживание и </w:t>
      </w:r>
      <w:proofErr w:type="spellStart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регламентно</w:t>
      </w:r>
      <w:proofErr w:type="spellEnd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-профилактический ремонт вычислительной техники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рвт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рвт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фактическое количество i-й вычислительной техники, но не </w:t>
      </w:r>
      <w:proofErr w:type="gram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предельного</w:t>
      </w:r>
      <w:proofErr w:type="gram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количества i-й вычислительной техники;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рвт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в </w:t>
      </w:r>
      <w:proofErr w:type="gram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расчете</w:t>
      </w:r>
      <w:proofErr w:type="gram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одну i-ю вычислительную технику в год.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Предельное количество i-й вычислительной техники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90A83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08EEE9B8" wp14:editId="5088DDD5">
            <wp:extent cx="731520" cy="29400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с округлением до целого по формулам:</w:t>
      </w:r>
    </w:p>
    <w:p w:rsidR="00390A83" w:rsidRPr="00390A83" w:rsidRDefault="00390A83" w:rsidP="00390A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9BC65F0" wp14:editId="5B9F7FB4">
            <wp:extent cx="1367790" cy="262255"/>
            <wp:effectExtent l="0" t="0" r="3810" b="4445"/>
            <wp:docPr id="11" name="Рисунок 11" descr="base_1_195511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195511_49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закрытого контура обработки информации,</w:t>
      </w:r>
    </w:p>
    <w:p w:rsidR="00390A83" w:rsidRPr="00390A83" w:rsidRDefault="00390A83" w:rsidP="00390A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54C2FCC2" wp14:editId="57678773">
            <wp:extent cx="1216660" cy="262255"/>
            <wp:effectExtent l="0" t="0" r="2540" b="4445"/>
            <wp:docPr id="14" name="Рисунок 14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открытого контура обработки информации,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390A83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6E45F63" wp14:editId="722C2623">
            <wp:extent cx="318135" cy="278130"/>
            <wp:effectExtent l="0" t="0" r="5715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расчетная численность основных работников.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4: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6593"/>
        <w:gridCol w:w="2401"/>
      </w:tblGrid>
      <w:tr w:rsidR="00390A83" w:rsidRPr="00390A83" w:rsidTr="00390A83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вычислительной техники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единицу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руб.</w:t>
            </w:r>
          </w:p>
        </w:tc>
      </w:tr>
      <w:tr w:rsidR="00390A83" w:rsidRPr="00390A83" w:rsidTr="00390A83">
        <w:trPr>
          <w:trHeight w:val="319"/>
          <w:tblHeader/>
        </w:trPr>
        <w:tc>
          <w:tcPr>
            <w:tcW w:w="63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90A83" w:rsidRPr="00390A83" w:rsidTr="00390A83">
        <w:trPr>
          <w:trHeight w:val="627"/>
        </w:trPr>
        <w:tc>
          <w:tcPr>
            <w:tcW w:w="63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станция (монитор, системный блок, клавиатура, мышь)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90A83" w:rsidRPr="00390A83" w:rsidTr="00390A83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станция (ноутбук) 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90A83" w:rsidRPr="00390A83" w:rsidTr="00390A83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станция (моноблок)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оплату работ по утилизации информационно-коммуникационного оборудования, вычислительной техники, оргтехники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(уико)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уико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iико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ико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типа информационно-коммуникационного оборудования, подлежащего утилизации;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уико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i-ой услуги по утилизации информационно-коммуникационного </w:t>
      </w:r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оборудования.</w:t>
      </w:r>
    </w:p>
    <w:p w:rsidR="00390A83" w:rsidRPr="00390A83" w:rsidRDefault="00390A83" w:rsidP="00D23A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5.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067"/>
        <w:gridCol w:w="1717"/>
        <w:gridCol w:w="3172"/>
      </w:tblGrid>
      <w:tr w:rsidR="00390A83" w:rsidRPr="00390A83" w:rsidTr="00390A83">
        <w:trPr>
          <w:trHeight w:val="361"/>
          <w:tblHeader/>
        </w:trPr>
        <w:tc>
          <w:tcPr>
            <w:tcW w:w="68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(</w:t>
            </w:r>
            <w:proofErr w:type="spellStart"/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работы за 1 оборудование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90A83" w:rsidRPr="00390A83" w:rsidTr="00390A83">
        <w:trPr>
          <w:trHeight w:val="284"/>
          <w:tblHeader/>
        </w:trPr>
        <w:tc>
          <w:tcPr>
            <w:tcW w:w="68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0A83" w:rsidRPr="00390A83" w:rsidTr="00390A83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Информационно-коммуникационное оборудование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27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Вычислительная техника, радиоэлектроника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Оргтехника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30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техническое обслуживание и </w:t>
      </w:r>
      <w:proofErr w:type="spellStart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регламентно</w:t>
      </w:r>
      <w:proofErr w:type="spellEnd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-профилактический ремонт локальных вычислительных сетей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лвс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лвс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val="en-US"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лвс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лвс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лвс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устройств локальных вычислительных сетей i-го вида;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лвс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-профилактического ремонта одного устройства локальных вычислительных сетей i-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в год.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6: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3990"/>
        <w:gridCol w:w="1846"/>
        <w:gridCol w:w="3115"/>
      </w:tblGrid>
      <w:tr w:rsidR="00390A83" w:rsidRPr="00390A83" w:rsidTr="00390A83">
        <w:trPr>
          <w:trHeight w:val="828"/>
          <w:tblHeader/>
        </w:trPr>
        <w:tc>
          <w:tcPr>
            <w:tcW w:w="68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на единицу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руб.</w:t>
            </w:r>
          </w:p>
        </w:tc>
      </w:tr>
      <w:tr w:rsidR="00390A83" w:rsidRPr="00390A83" w:rsidTr="00390A83">
        <w:trPr>
          <w:trHeight w:val="301"/>
          <w:tblHeader/>
        </w:trPr>
        <w:tc>
          <w:tcPr>
            <w:tcW w:w="68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0A83" w:rsidRPr="00390A83" w:rsidTr="00390A83">
        <w:trPr>
          <w:trHeight w:val="454"/>
        </w:trPr>
        <w:tc>
          <w:tcPr>
            <w:tcW w:w="68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Локальная вычислительная сеть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техническое обслуживание и </w:t>
      </w:r>
      <w:proofErr w:type="spellStart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регламентно</w:t>
      </w:r>
      <w:proofErr w:type="spellEnd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-профилактический ремонт систем бесперебойного питания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сбп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сбп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модулей бесперебойного питания i-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сбп 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7.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390A83" w:rsidRPr="00390A83" w:rsidTr="00390A83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на единицу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руб.</w:t>
            </w:r>
          </w:p>
        </w:tc>
      </w:tr>
      <w:tr w:rsidR="00390A83" w:rsidRPr="00390A83" w:rsidTr="00390A83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0A83" w:rsidRPr="00390A83" w:rsidTr="00390A83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124"/>
      <w:bookmarkEnd w:id="6"/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техническое обслуживание и </w:t>
      </w:r>
      <w:proofErr w:type="spellStart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регламентно</w:t>
      </w:r>
      <w:proofErr w:type="spellEnd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-профилактический ремонт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рпм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</w:t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val="en-US"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рпм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рпм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рпм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i-х принтеров, многофункциональных устройств,  копировальных аппаратов и иной оргтехники</w:t>
      </w:r>
      <w:r w:rsidR="00390A83" w:rsidRPr="00390A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рпм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-профилактического ремонта i-х принтеров, многофункциональных устройств,  копировальных аппаратов и иной оргтехники в год.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(приложение № 2) согласно таблицы № 8.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52"/>
        <w:gridCol w:w="2354"/>
        <w:gridCol w:w="3079"/>
      </w:tblGrid>
      <w:tr w:rsidR="00390A83" w:rsidRPr="00390A83" w:rsidTr="00390A83">
        <w:trPr>
          <w:trHeight w:val="566"/>
          <w:tblHeader/>
        </w:trPr>
        <w:tc>
          <w:tcPr>
            <w:tcW w:w="69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оргтехники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на единицу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руб.</w:t>
            </w:r>
          </w:p>
        </w:tc>
      </w:tr>
      <w:tr w:rsidR="00390A83" w:rsidRPr="00390A83" w:rsidTr="00390A83">
        <w:trPr>
          <w:trHeight w:val="282"/>
          <w:tblHeader/>
        </w:trPr>
        <w:tc>
          <w:tcPr>
            <w:tcW w:w="69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0A83" w:rsidRPr="00390A83" w:rsidTr="00390A83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390A83" w:rsidRPr="00390A83" w:rsidTr="00390A83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90A83" w:rsidRPr="00390A83" w:rsidTr="00390A83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Копировальный аппарат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390A83" w:rsidRPr="00390A83" w:rsidTr="00390A83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Факсимильный аппарат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приобретение прочих работ и услуг,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относящиеся к затратам на услуги связи, аренду 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содержание имущества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спо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спо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сспс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сип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 xml:space="preserve"> </m:t>
          </m:r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,</m:t>
          </m:r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сспс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оплату услуг по сопровождению справочно-правовых систем;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сип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оплату услуг по сопровождению и приобретению иного программного обеспечения.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 по адаптации и сопровождению справочно-правовых систем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сспс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сспс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 ,</m:t>
          </m:r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сспс</m:t>
            </m:r>
          </m:sub>
        </m:sSub>
      </m:oMath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адаптации и сопровождения i-й справочно-правовой системы, определяемая согласно перечню работ по адаптации и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адаптации и сопровождению справочно-правовых систем. 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9: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Таблица № 9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390A83" w:rsidRPr="00390A83" w:rsidTr="00390A83">
        <w:trPr>
          <w:tblHeader/>
        </w:trPr>
        <w:tc>
          <w:tcPr>
            <w:tcW w:w="992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94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справочно-правовой системы</w:t>
            </w:r>
          </w:p>
        </w:tc>
        <w:tc>
          <w:tcPr>
            <w:tcW w:w="3653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адаптации и сопровождения в год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390A83" w:rsidRPr="00390A83" w:rsidTr="00390A83">
        <w:trPr>
          <w:tblHeader/>
        </w:trPr>
        <w:tc>
          <w:tcPr>
            <w:tcW w:w="992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4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3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390A83" w:rsidRPr="00390A83" w:rsidTr="00390A83">
        <w:trPr>
          <w:trHeight w:val="454"/>
        </w:trPr>
        <w:tc>
          <w:tcPr>
            <w:tcW w:w="992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4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СПС </w:t>
            </w:r>
            <w:proofErr w:type="spell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</w:p>
        </w:tc>
        <w:tc>
          <w:tcPr>
            <w:tcW w:w="365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 по сопровождению и приобретению иного программного обеспечения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сип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</w:t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ино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j пнл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,</m:t>
                  </m:r>
                </m:e>
              </m:nary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g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ино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иного программного обеспечения; 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j пнл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10: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10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4"/>
        <w:gridCol w:w="2907"/>
        <w:gridCol w:w="2686"/>
        <w:gridCol w:w="3544"/>
      </w:tblGrid>
      <w:tr w:rsidR="00390A83" w:rsidRPr="00390A83" w:rsidTr="00390A83">
        <w:trPr>
          <w:trHeight w:val="571"/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программного обеспечения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сопровождения в год (не более), руб.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простых (неисключительных) лицензий на 1 ед. (не более), руб.</w:t>
            </w:r>
          </w:p>
        </w:tc>
      </w:tr>
      <w:tr w:rsidR="00390A83" w:rsidRPr="00390A83" w:rsidTr="00390A83">
        <w:trPr>
          <w:trHeight w:val="321"/>
          <w:tblHeader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0A83" w:rsidRPr="00390A83" w:rsidTr="00390A83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Электронные подписи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пользователя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5 000,00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390A83" w:rsidRPr="00390A83" w:rsidTr="00390A83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электронного документооборота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5 000,00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90A83" w:rsidRPr="00390A83" w:rsidTr="00390A83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неисключительных пользовательских прав на программное обеспечение 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Windows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др.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90A83" w:rsidRPr="00390A83" w:rsidTr="00390A83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пользовательских прав на прочее программное обеспечение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390A83" w:rsidRPr="00390A83" w:rsidTr="00390A83">
        <w:trPr>
          <w:trHeight w:val="4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обеспечения информационной безопасности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услуг, связанных с обеспечением безопасности информации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оби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оби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ат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 xml:space="preserve">+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нп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 xml:space="preserve"> </m:t>
          </m:r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,</m:t>
          </m:r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ат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проведение аттестационных, проверочных и контрольных мероприятий;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нп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приобретение простых (неисключительных) лицензий на </w:t>
      </w:r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программного обеспечения по защите информации.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проведение специальной оценки условий труда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соут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соут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Q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Р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 ,</m:t>
          </m:r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соут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рабочих мест, подлежащих специальной оценке условий труда;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соут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цена </w:t>
      </w:r>
      <w:proofErr w:type="gram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специальной оценки условий труда одного рабочего места</w:t>
      </w:r>
      <w:proofErr w:type="gram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11: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11</w:t>
      </w: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873"/>
        <w:gridCol w:w="2971"/>
        <w:gridCol w:w="3346"/>
      </w:tblGrid>
      <w:tr w:rsidR="00390A83" w:rsidRPr="00390A83" w:rsidTr="00390A83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рабочих мест, подлежащих специальной оценке условий труда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 проведения специальной оценки условий труда 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проведения специальной оценки условий труда 1 рабочего места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0A83" w:rsidRPr="00390A83" w:rsidTr="00390A83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5 лет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нп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tabs>
          <w:tab w:val="left" w:pos="171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нп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нп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единицы простой (неисключительной) лицензии на использование i-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программного обеспечения по защите информации.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12: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390A83" w:rsidRPr="00390A83" w:rsidTr="00390A83">
        <w:trPr>
          <w:tblHeader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лицензии на год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90A83" w:rsidRPr="00390A83" w:rsidTr="00390A83">
        <w:trPr>
          <w:tblHeader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0A83" w:rsidRPr="00390A83" w:rsidTr="00390A83">
        <w:trPr>
          <w:trHeight w:val="454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АПК межсетевого экранирования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390A83" w:rsidRPr="00390A83" w:rsidTr="00390A83">
        <w:trPr>
          <w:trHeight w:val="454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Антивирус на пользователей 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90A83" w:rsidRPr="00390A83" w:rsidTr="00390A83">
        <w:trPr>
          <w:trHeight w:val="454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Dallas Lock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90A83" w:rsidRPr="00390A83" w:rsidTr="00390A83">
        <w:trPr>
          <w:trHeight w:val="454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proofErr w:type="spellStart"/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VipNet</w:t>
            </w:r>
            <w:proofErr w:type="spellEnd"/>
          </w:p>
        </w:tc>
        <w:tc>
          <w:tcPr>
            <w:tcW w:w="1477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приобретение основных средств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рабочих станций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рст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рст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предел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рст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рст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предел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рст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приобретения одной рабочей станции по i-й должности.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Предельное количество рабочих станций по i-й должности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90A83">
        <w:rPr>
          <w:rFonts w:ascii="Times New Roman" w:eastAsia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48AF7E5" wp14:editId="2254E702">
            <wp:extent cx="731520" cy="29400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по формулам: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рвт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предел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Ч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оп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×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0,2</m:t>
        </m:r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закрытого контура обработки информации,</w:t>
      </w:r>
    </w:p>
    <w:p w:rsidR="00390A83" w:rsidRPr="00390A83" w:rsidRDefault="00ED4CC6" w:rsidP="00390A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рвт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предел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Ч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оп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×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</m:t>
        </m:r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для открытого контура обработки информации,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Ч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оп</m:t>
            </m:r>
          </m:sub>
        </m:sSub>
      </m:oMath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расчетная численность основных работников.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13: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350"/>
        <w:gridCol w:w="1886"/>
        <w:gridCol w:w="1477"/>
        <w:gridCol w:w="1985"/>
        <w:gridCol w:w="1624"/>
      </w:tblGrid>
      <w:tr w:rsidR="00390A83" w:rsidRPr="00390A83" w:rsidTr="00390A83">
        <w:trPr>
          <w:trHeight w:val="552"/>
          <w:tblHeader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муниципальной службы</w:t>
            </w:r>
          </w:p>
        </w:tc>
        <w:tc>
          <w:tcPr>
            <w:tcW w:w="6589" w:type="dxa"/>
            <w:gridSpan w:val="4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станции</w:t>
            </w:r>
          </w:p>
        </w:tc>
      </w:tr>
      <w:tr w:rsidR="00390A83" w:rsidRPr="00390A83" w:rsidTr="00390A83">
        <w:trPr>
          <w:trHeight w:val="1122"/>
          <w:tblHeader/>
        </w:trPr>
        <w:tc>
          <w:tcPr>
            <w:tcW w:w="581" w:type="dxa"/>
            <w:vMerge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количество, шт.</w:t>
            </w:r>
          </w:p>
        </w:tc>
        <w:tc>
          <w:tcPr>
            <w:tcW w:w="660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071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за единицу (не более), руб. </w:t>
            </w:r>
          </w:p>
        </w:tc>
      </w:tr>
      <w:tr w:rsidR="00390A83" w:rsidRPr="00390A83" w:rsidTr="00390A83">
        <w:trPr>
          <w:trHeight w:val="273"/>
          <w:tblHeader/>
        </w:trPr>
        <w:tc>
          <w:tcPr>
            <w:tcW w:w="58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1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90A83" w:rsidRPr="00390A83" w:rsidTr="00390A83">
        <w:trPr>
          <w:trHeight w:val="552"/>
        </w:trPr>
        <w:tc>
          <w:tcPr>
            <w:tcW w:w="58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всех должностей муниципальной службы </w:t>
            </w:r>
          </w:p>
        </w:tc>
        <w:tc>
          <w:tcPr>
            <w:tcW w:w="2088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0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1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250 000,00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серверного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серв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серв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i серв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 ,</m:t>
          </m:r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серв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серверного оборудования 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-типа;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серв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-типа серверного оборудования.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14.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14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390A83" w:rsidRPr="00390A83" w:rsidTr="00390A83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90A83" w:rsidRPr="00390A83" w:rsidTr="00390A83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2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90A83" w:rsidRPr="00390A83" w:rsidTr="00390A83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2 600 000,00</w:t>
            </w:r>
          </w:p>
        </w:tc>
      </w:tr>
      <w:tr w:rsidR="00390A83" w:rsidRPr="00390A83" w:rsidTr="00390A83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Сетевое хранилище данных  и сетевые диски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одно здание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800 000,00</w:t>
            </w:r>
          </w:p>
        </w:tc>
      </w:tr>
      <w:tr w:rsidR="00390A83" w:rsidRPr="00390A83" w:rsidTr="00390A83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одно здание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оргтехники (принтеров, многофункциональных устройств, копировальных аппаратов, факсимильных аппаратов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пм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пм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принтеров, многофункциональных устройств, копировальных аппаратов и иной оргтехники по i-й должности;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пм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i-го типа принтера, многофункционального устройства, копировального аппарата и иной оргтехники.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15.</w:t>
      </w:r>
    </w:p>
    <w:p w:rsidR="00D23A1C" w:rsidRDefault="00D23A1C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Таблица № 15</w:t>
      </w:r>
    </w:p>
    <w:tbl>
      <w:tblPr>
        <w:tblOverlap w:val="never"/>
        <w:tblW w:w="5044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7"/>
        <w:gridCol w:w="3533"/>
        <w:gridCol w:w="2315"/>
        <w:gridCol w:w="1714"/>
        <w:gridCol w:w="1933"/>
      </w:tblGrid>
      <w:tr w:rsidR="00390A83" w:rsidRPr="00390A83" w:rsidTr="00390A83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7" w:name="_Hlk438552057"/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>Срок полезного использования, лет</w:t>
            </w:r>
            <w:bookmarkEnd w:id="7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Цена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единицу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390A83" w:rsidRPr="00390A83" w:rsidTr="00390A83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A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(формат А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_Hlk438552122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</w:t>
            </w:r>
            <w:bookmarkEnd w:id="8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Многофункциональное устройство (форматА3)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350 000,00</w:t>
            </w:r>
          </w:p>
        </w:tc>
      </w:tr>
      <w:tr w:rsidR="00390A83" w:rsidRPr="00390A83" w:rsidTr="00390A83">
        <w:trPr>
          <w:cantSplit/>
          <w:trHeight w:val="63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(формат А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_Hlk438730570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(цветная печать, формат А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End w:id="9"/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(цветная печать, формат А3)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лазерный (формат А3)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Копировальный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Мышь компьютерная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числу АРМ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Клавиатура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АРМ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комитет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150 000,00 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для сервера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Радиотелефон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Уничтожитель бумаг (шредер)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комитет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кабинет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90A83" w:rsidRPr="00390A83" w:rsidRDefault="00390A83" w:rsidP="00390A8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90A83" w:rsidRPr="00390A83" w:rsidRDefault="00390A83" w:rsidP="00390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панель (</w:t>
            </w:r>
            <w:proofErr w:type="spell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Tach</w:t>
            </w:r>
            <w:proofErr w:type="spell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комитет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650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90A83" w:rsidRPr="00390A83" w:rsidRDefault="00390A83" w:rsidP="00390A83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90A83" w:rsidRPr="00390A83" w:rsidRDefault="00390A83" w:rsidP="00390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Цветное многофункциональное устройство (формата Ф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главных, ведущих должностей муниципальной службы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Факсимильный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старших, младших должностей муниципальной службы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Факсимильный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средств подвижной связи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прсот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прсот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прсот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средств подвижной связи по i-й должности;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прсот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цена одного средства подвижной связи для i-й должности.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16.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16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1"/>
        <w:gridCol w:w="2857"/>
        <w:gridCol w:w="1989"/>
        <w:gridCol w:w="2442"/>
        <w:gridCol w:w="1972"/>
      </w:tblGrid>
      <w:tr w:rsidR="00390A83" w:rsidRPr="00390A83" w:rsidTr="00390A83">
        <w:trPr>
          <w:tblHeader/>
          <w:jc w:val="center"/>
        </w:trPr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1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Средства подвижной связи</w:t>
            </w:r>
          </w:p>
        </w:tc>
      </w:tr>
      <w:tr w:rsidR="00390A83" w:rsidRPr="00390A83" w:rsidTr="00390A83">
        <w:trPr>
          <w:tblHeader/>
          <w:jc w:val="center"/>
        </w:trPr>
        <w:tc>
          <w:tcPr>
            <w:tcW w:w="62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90A83" w:rsidRPr="00390A83" w:rsidTr="00390A83">
        <w:trPr>
          <w:trHeight w:val="226"/>
          <w:tblHeader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средствами связи осуществляется по приказу председателя комитета по социальной поддержке, взаимодействию с общественными организациями и делам молодежи администрации города Мурманска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планшетных компьютеров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прпк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прпк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прпк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планшетных компьютеров по i-й должности;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прпк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планшетного компьютера по i-й должности.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17: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17</w:t>
      </w:r>
    </w:p>
    <w:tbl>
      <w:tblPr>
        <w:tblW w:w="497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8"/>
        <w:gridCol w:w="3142"/>
        <w:gridCol w:w="2005"/>
        <w:gridCol w:w="2127"/>
        <w:gridCol w:w="1844"/>
      </w:tblGrid>
      <w:tr w:rsidR="00390A83" w:rsidRPr="00390A83" w:rsidTr="00390A83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службы</w:t>
            </w:r>
          </w:p>
        </w:tc>
        <w:tc>
          <w:tcPr>
            <w:tcW w:w="58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Планшетные компьютеры</w:t>
            </w:r>
          </w:p>
        </w:tc>
      </w:tr>
      <w:tr w:rsidR="00390A83" w:rsidRPr="00390A83" w:rsidTr="00390A83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90A83" w:rsidRPr="00390A83" w:rsidTr="00390A83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приобретение серверного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серв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серв</m:t>
              </m:r>
            </m:sub>
          </m:sSub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 xml:space="preserve">i 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серв</m:t>
              </m:r>
            </m:sub>
          </m:sSub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 xml:space="preserve"> ,</m:t>
          </m:r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серв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серверного оборудования 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типа;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серв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цена одной единицы серверного оборудования 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типа.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18:   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18</w:t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3041"/>
        <w:gridCol w:w="1843"/>
        <w:gridCol w:w="2230"/>
        <w:gridCol w:w="2084"/>
      </w:tblGrid>
      <w:tr w:rsidR="00390A83" w:rsidRPr="00390A83" w:rsidTr="00390A83">
        <w:trPr>
          <w:trHeight w:val="340"/>
          <w:tblHeader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(не более), шт.</w:t>
            </w:r>
          </w:p>
        </w:tc>
        <w:tc>
          <w:tcPr>
            <w:tcW w:w="2198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90A83" w:rsidRPr="00390A83" w:rsidTr="00390A83">
        <w:trPr>
          <w:trHeight w:val="284"/>
          <w:tblHeader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8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Серверное оборудование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на здание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val="en-US"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Телекоммуникационная стойка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Патч</w:t>
            </w:r>
            <w:proofErr w:type="spellEnd"/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панель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Медиаконвертер</w:t>
            </w:r>
            <w:proofErr w:type="spellEnd"/>
          </w:p>
        </w:tc>
        <w:tc>
          <w:tcPr>
            <w:tcW w:w="1817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SFP</w:t>
            </w: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-трансивер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приобретение вычислительной техники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выч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выч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выч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выч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выч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прпк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вычислительной техники по i-й должности;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выч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цена одной единицы вычислительной техники по i-й должности.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19:  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19</w:t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2126"/>
        <w:gridCol w:w="1843"/>
        <w:gridCol w:w="1842"/>
      </w:tblGrid>
      <w:tr w:rsidR="00390A83" w:rsidRPr="00390A83" w:rsidTr="00390A83">
        <w:trPr>
          <w:trHeight w:val="340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390A83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390A83">
              <w:rPr>
                <w:bCs/>
                <w:sz w:val="24"/>
                <w:szCs w:val="24"/>
              </w:rPr>
              <w:t>п</w:t>
            </w:r>
            <w:proofErr w:type="gramEnd"/>
            <w:r w:rsidRPr="00390A83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rPr>
                <w:bCs/>
                <w:sz w:val="24"/>
                <w:szCs w:val="24"/>
              </w:rPr>
            </w:pPr>
            <w:r w:rsidRPr="00390A83">
              <w:rPr>
                <w:bCs/>
                <w:sz w:val="24"/>
                <w:szCs w:val="24"/>
              </w:rPr>
              <w:t>Должность</w:t>
            </w:r>
          </w:p>
          <w:p w:rsidR="00390A83" w:rsidRPr="00390A83" w:rsidRDefault="00390A83" w:rsidP="00390A83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390A83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2126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390A83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390A83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390A83" w:rsidRPr="00390A83" w:rsidRDefault="00390A83" w:rsidP="00390A83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390A83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390A83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390A83" w:rsidRPr="00390A83" w:rsidRDefault="00390A83" w:rsidP="00390A83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390A83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90A83" w:rsidRPr="00390A83" w:rsidTr="00390A83">
        <w:trPr>
          <w:trHeight w:val="284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6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390A83" w:rsidRPr="00390A83" w:rsidTr="00390A83">
        <w:trPr>
          <w:trHeight w:val="340"/>
        </w:trPr>
        <w:tc>
          <w:tcPr>
            <w:tcW w:w="9639" w:type="dxa"/>
            <w:gridSpan w:val="5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390A83" w:rsidRPr="00390A83" w:rsidTr="00390A83">
        <w:trPr>
          <w:trHeight w:val="340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90A83">
              <w:rPr>
                <w:bCs/>
                <w:sz w:val="24"/>
                <w:szCs w:val="24"/>
                <w:lang w:eastAsia="ar-SA"/>
              </w:rPr>
              <w:t>Ноутбук</w:t>
            </w:r>
          </w:p>
        </w:tc>
        <w:tc>
          <w:tcPr>
            <w:tcW w:w="2126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150 000,00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Моноблок</w:t>
            </w:r>
          </w:p>
        </w:tc>
        <w:tc>
          <w:tcPr>
            <w:tcW w:w="2126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1 на одного</w:t>
            </w:r>
          </w:p>
          <w:p w:rsidR="00390A83" w:rsidRPr="00390A83" w:rsidRDefault="00390A83" w:rsidP="00390A83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 xml:space="preserve"> служащего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200 000,00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22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приобретение фото-, виде</w:t>
      </w:r>
      <w:proofErr w:type="gramStart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о-</w:t>
      </w:r>
      <w:proofErr w:type="gramEnd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проекционного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фвп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фвп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фвп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фвп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фвп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прпк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количество 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фото-, виде</w:t>
      </w:r>
      <w:proofErr w:type="gram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проекционного оборудования;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фвп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цена одного 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фото-, виде</w:t>
      </w:r>
      <w:proofErr w:type="gram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проекционного оборудования.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20: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20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71"/>
        <w:gridCol w:w="1856"/>
        <w:gridCol w:w="1984"/>
      </w:tblGrid>
      <w:tr w:rsidR="00390A83" w:rsidRPr="00390A83" w:rsidTr="00390A83">
        <w:trPr>
          <w:trHeight w:val="340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390A83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390A83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71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390A83" w:rsidRPr="00390A83" w:rsidRDefault="00390A83" w:rsidP="00390A8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390A83" w:rsidRPr="00390A83" w:rsidRDefault="00390A83" w:rsidP="00390A8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390A83" w:rsidRPr="00390A83" w:rsidRDefault="00390A83" w:rsidP="00390A8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390A83" w:rsidRPr="00390A83" w:rsidTr="00390A83">
        <w:trPr>
          <w:trHeight w:val="284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71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56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390A83" w:rsidRPr="00390A83" w:rsidTr="00390A83">
        <w:trPr>
          <w:trHeight w:val="340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Фотокамера</w:t>
            </w:r>
          </w:p>
        </w:tc>
        <w:tc>
          <w:tcPr>
            <w:tcW w:w="19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1 на комитет </w:t>
            </w:r>
          </w:p>
        </w:tc>
        <w:tc>
          <w:tcPr>
            <w:tcW w:w="1856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390A83">
              <w:rPr>
                <w:sz w:val="24"/>
                <w:szCs w:val="24"/>
                <w:lang w:eastAsia="ar-SA"/>
              </w:rPr>
              <w:t>154 000,00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Проектор</w:t>
            </w:r>
          </w:p>
        </w:tc>
        <w:tc>
          <w:tcPr>
            <w:tcW w:w="19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комитет</w:t>
            </w:r>
          </w:p>
        </w:tc>
        <w:tc>
          <w:tcPr>
            <w:tcW w:w="1856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400 000,00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Проекционный экран</w:t>
            </w:r>
          </w:p>
        </w:tc>
        <w:tc>
          <w:tcPr>
            <w:tcW w:w="19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комитет</w:t>
            </w:r>
          </w:p>
        </w:tc>
        <w:tc>
          <w:tcPr>
            <w:tcW w:w="1856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120 000,00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приобретение материальных запасов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мониторов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мон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</w:t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мон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мониторов для i-й должности;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мон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монитора для i-й должности.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21: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21</w:t>
      </w:r>
    </w:p>
    <w:tbl>
      <w:tblPr>
        <w:tblW w:w="4944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8"/>
        <w:gridCol w:w="2906"/>
        <w:gridCol w:w="2183"/>
        <w:gridCol w:w="2127"/>
        <w:gridCol w:w="1846"/>
      </w:tblGrid>
      <w:tr w:rsidR="00390A83" w:rsidRPr="00390A83" w:rsidTr="00390A83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службы</w:t>
            </w:r>
          </w:p>
        </w:tc>
        <w:tc>
          <w:tcPr>
            <w:tcW w:w="60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390A83" w:rsidRPr="00390A83" w:rsidTr="00390A83">
        <w:trPr>
          <w:trHeight w:val="666"/>
          <w:tblHeader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90A83" w:rsidRPr="00390A83" w:rsidTr="00390A83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системных блоков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сб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сб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i-х системных блоков;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сб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i-го системного блока.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22: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22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8"/>
        <w:gridCol w:w="2906"/>
        <w:gridCol w:w="2201"/>
        <w:gridCol w:w="2127"/>
        <w:gridCol w:w="1844"/>
      </w:tblGrid>
      <w:tr w:rsidR="00390A83" w:rsidRPr="00390A83" w:rsidTr="00390A83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службы</w:t>
            </w:r>
          </w:p>
        </w:tc>
        <w:tc>
          <w:tcPr>
            <w:tcW w:w="6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390A83" w:rsidRPr="00390A83" w:rsidTr="00390A83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90A83" w:rsidRPr="00390A83" w:rsidTr="00390A83">
        <w:trPr>
          <w:trHeight w:val="284"/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носителей информации, в том числе магнитных и оптических носителей информации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мн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мн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носителей информации по i-й должности;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мн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одной единицы носителя информации по i-й должности.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23: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23</w:t>
      </w:r>
    </w:p>
    <w:tbl>
      <w:tblPr>
        <w:tblW w:w="495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0"/>
        <w:gridCol w:w="4395"/>
        <w:gridCol w:w="2725"/>
        <w:gridCol w:w="2024"/>
      </w:tblGrid>
      <w:tr w:rsidR="00390A83" w:rsidRPr="00390A83" w:rsidTr="00390A83">
        <w:trPr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носителя информации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390A83" w:rsidRPr="00390A83" w:rsidTr="00390A83">
        <w:trPr>
          <w:trHeight w:val="284"/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всех должностей муниципальной службы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_Hlk438632688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USB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Flash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накопитель</w:t>
            </w:r>
            <w:bookmarkEnd w:id="10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64 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жесткий диск с интерфейсом 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USB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Компакт диск многократной записи                 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RW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Компакт диск однократной записи 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_Hlk438480869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на</w:t>
            </w:r>
            <w:bookmarkStart w:id="12" w:name="_Hlk438479429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12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</w:t>
            </w:r>
            <w:bookmarkEnd w:id="11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Твердотельный накопитель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90A83" w:rsidRPr="00390A83" w:rsidTr="00390A83">
        <w:trPr>
          <w:cantSplit/>
          <w:trHeight w:val="1039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950" w:type="pct"/>
              <w:jc w:val="center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242"/>
            </w:tblGrid>
            <w:tr w:rsidR="00390A83" w:rsidRPr="00390A83" w:rsidTr="00390A83">
              <w:trPr>
                <w:cantSplit/>
                <w:trHeight w:val="498"/>
                <w:jc w:val="center"/>
              </w:trPr>
              <w:tc>
                <w:tcPr>
                  <w:tcW w:w="4607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390A83" w:rsidRPr="00390A83" w:rsidRDefault="00390A83" w:rsidP="00390A8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0A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Цифровой универсальный диск многократной записи </w:t>
                  </w:r>
                  <w:r w:rsidRPr="00390A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DVD</w:t>
                  </w:r>
                  <w:r w:rsidRPr="00390A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±</w:t>
                  </w:r>
                  <w:r w:rsidRPr="00390A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RW</w:t>
                  </w:r>
                  <w:r w:rsidRPr="00390A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390A83" w:rsidRPr="00390A83" w:rsidRDefault="00390A83" w:rsidP="00390A8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90A83" w:rsidRPr="00390A83" w:rsidTr="00390A83">
              <w:trPr>
                <w:cantSplit/>
                <w:trHeight w:val="454"/>
                <w:jc w:val="center"/>
              </w:trPr>
              <w:tc>
                <w:tcPr>
                  <w:tcW w:w="4607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:rsidR="00390A83" w:rsidRPr="00390A83" w:rsidRDefault="00390A83" w:rsidP="00390A8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0A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Цифровой универсальный диск однократной записи </w:t>
                  </w:r>
                  <w:r w:rsidRPr="00390A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DVD</w:t>
                  </w:r>
                  <w:r w:rsidRPr="00390A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±</w:t>
                  </w:r>
                  <w:r w:rsidRPr="00390A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R</w:t>
                  </w:r>
                  <w:r w:rsidRPr="00390A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390A83" w:rsidRPr="00390A83" w:rsidTr="00390A83">
        <w:trPr>
          <w:cantSplit/>
          <w:trHeight w:val="733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расходных материалов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рм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рм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фактическое количество принтеров, многофункциональных устройств, копировальных аппаратов и иной оргтехники по i-й должности; 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рм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должности;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рм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цена расходного материала для принтеров, многофункциональных устройств, копировальных аппаратов и иной оргтехники по i-й должности.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24: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24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6"/>
        <w:gridCol w:w="3141"/>
        <w:gridCol w:w="1812"/>
        <w:gridCol w:w="2127"/>
        <w:gridCol w:w="2127"/>
      </w:tblGrid>
      <w:tr w:rsidR="00390A83" w:rsidRPr="00390A83" w:rsidTr="00390A83">
        <w:trPr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Количество  (не более),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Норматив потребления расходных материалов (</w:t>
            </w:r>
            <w:r w:rsidRPr="00390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картриджей</w:t>
            </w: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) в год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390A83" w:rsidRPr="00390A83" w:rsidTr="00390A83">
        <w:trPr>
          <w:trHeight w:val="207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Принтер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Многофункциональное 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15 000,00</w:t>
            </w:r>
          </w:p>
        </w:tc>
      </w:tr>
      <w:tr w:rsidR="00390A83" w:rsidRPr="00390A83" w:rsidTr="00390A83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Копировальный аппарат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запасных частей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зп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 Math" w:eastAsia="Times New Roman" w:hAnsi="Cambria Math" w:cs="Times New Roman"/>
          <w:sz w:val="24"/>
          <w:szCs w:val="24"/>
          <w:lang w:eastAsia="ru-RU"/>
          <w:oMath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зп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зп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одной единицы i-й запасной части.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приложения № 3.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дтв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дтв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дтв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дтв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одной единицы i-й запасной части для вычислительной техники.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25:</w:t>
      </w:r>
    </w:p>
    <w:p w:rsid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A1C" w:rsidRPr="00390A83" w:rsidRDefault="00D23A1C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D23A1C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</w:t>
      </w:r>
      <w:r w:rsidR="00390A83"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аблица № 25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2693"/>
        <w:gridCol w:w="1843"/>
        <w:gridCol w:w="1701"/>
      </w:tblGrid>
      <w:tr w:rsidR="00390A83" w:rsidRPr="00390A83" w:rsidTr="00390A83">
        <w:trPr>
          <w:trHeight w:val="564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390A83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390A83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Количество</w:t>
            </w:r>
          </w:p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Цена</w:t>
            </w:r>
          </w:p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за единицу</w:t>
            </w:r>
          </w:p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390A83" w:rsidRPr="00390A83" w:rsidTr="00390A83">
        <w:trPr>
          <w:trHeight w:val="284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  <w:lang w:val="en-US"/>
              </w:rPr>
            </w:pPr>
            <w:r w:rsidRPr="00390A83">
              <w:rPr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10 000,00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390A83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10 000,00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390A83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5 000,00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Видеокарта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390A83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15 000,00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Процессор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rFonts w:eastAsia="Calibri"/>
                <w:sz w:val="24"/>
                <w:szCs w:val="24"/>
              </w:rPr>
              <w:t>11 000,00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Система охлаждения процессора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rFonts w:eastAsia="Calibri"/>
                <w:sz w:val="24"/>
                <w:szCs w:val="24"/>
              </w:rPr>
              <w:t>6 500,00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rFonts w:eastAsia="Calibri"/>
                <w:sz w:val="24"/>
                <w:szCs w:val="24"/>
              </w:rPr>
              <w:t>5 500,00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Жесткий диск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10 000,00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Аккумуляторная батарея для ИБП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5 000,00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Микрофон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комитет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15 000,00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Веб-камера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2 на комитет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12 500,00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Колонки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4 000,00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13</w:t>
            </w:r>
          </w:p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Устройство для чтения карт памяти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8 000,00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709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14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Аккумуляторная батарея для ноутбука</w:t>
            </w:r>
          </w:p>
        </w:tc>
        <w:tc>
          <w:tcPr>
            <w:tcW w:w="269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20 000,00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390A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Прочие затраты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услуги связи,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отнесенные к затратам на услуги связи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информационно-коммуникационные технологии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услуги связи (</w:t>
      </w: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усв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ахз</m:t>
            </m:r>
          </m:sup>
        </m:sSubSup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усв</m:t>
              </m:r>
            </m:sub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ахз</m:t>
              </m:r>
            </m:sup>
          </m:sSubSup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сс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 ,</m:t>
          </m:r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оплату услуг почтовой связи;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сс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оплату услуг специальной связи.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 почтовой связи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планируемое количество i-х почтовых отправлений в год;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i-го почтового отправления.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26 и тарифами на услуги почтовой связи, предоставляемыми ФГУП «Почта России», действующими на дату расчета.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A1C" w:rsidRDefault="00D23A1C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Таблица № 26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817"/>
        <w:gridCol w:w="4428"/>
        <w:gridCol w:w="4394"/>
      </w:tblGrid>
      <w:tr w:rsidR="00390A83" w:rsidRPr="00390A83" w:rsidTr="00390A83">
        <w:trPr>
          <w:tblHeader/>
        </w:trPr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iCs/>
                <w:sz w:val="24"/>
                <w:szCs w:val="24"/>
              </w:rPr>
              <w:t xml:space="preserve">№ </w:t>
            </w:r>
            <w:proofErr w:type="gramStart"/>
            <w:r w:rsidRPr="00390A83">
              <w:rPr>
                <w:iCs/>
                <w:sz w:val="24"/>
                <w:szCs w:val="24"/>
              </w:rPr>
              <w:t>п</w:t>
            </w:r>
            <w:proofErr w:type="gramEnd"/>
            <w:r w:rsidRPr="00390A83"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390A83">
              <w:rPr>
                <w:bCs/>
                <w:sz w:val="24"/>
                <w:szCs w:val="24"/>
                <w:shd w:val="clear" w:color="auto" w:fill="FFFFFF"/>
              </w:rPr>
              <w:t xml:space="preserve">Наименование </w:t>
            </w:r>
          </w:p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bCs/>
                <w:sz w:val="24"/>
                <w:szCs w:val="24"/>
                <w:shd w:val="clear" w:color="auto" w:fill="FFFFFF"/>
              </w:rPr>
              <w:t>вида почтового отправления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bCs/>
                <w:sz w:val="24"/>
                <w:szCs w:val="24"/>
                <w:shd w:val="clear" w:color="auto" w:fill="FFFFFF"/>
              </w:rPr>
              <w:t>Количество в год (не более), шт.</w:t>
            </w:r>
          </w:p>
        </w:tc>
      </w:tr>
      <w:tr w:rsidR="00390A83" w:rsidRPr="00390A83" w:rsidTr="00390A83">
        <w:trPr>
          <w:tblHeader/>
        </w:trPr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</w:t>
            </w:r>
          </w:p>
        </w:tc>
      </w:tr>
      <w:tr w:rsidR="00390A83" w:rsidRPr="00390A83" w:rsidTr="00390A83"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Письмо простое внутреннее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12 000</w:t>
            </w:r>
          </w:p>
        </w:tc>
      </w:tr>
      <w:tr w:rsidR="00390A83" w:rsidRPr="00390A83" w:rsidTr="00390A83"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2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Письмо заказное внутреннее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7 000</w:t>
            </w:r>
          </w:p>
        </w:tc>
      </w:tr>
      <w:tr w:rsidR="00390A83" w:rsidRPr="00390A83" w:rsidTr="00390A83"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Бандероль простая внутренняя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200</w:t>
            </w:r>
          </w:p>
        </w:tc>
      </w:tr>
      <w:tr w:rsidR="00390A83" w:rsidRPr="00390A83" w:rsidTr="00390A83"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4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Бандероль заказная внутренняя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70</w:t>
            </w:r>
          </w:p>
        </w:tc>
      </w:tr>
      <w:tr w:rsidR="00390A83" w:rsidRPr="00390A83" w:rsidTr="00390A83"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5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Письмо простое международное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40</w:t>
            </w:r>
          </w:p>
        </w:tc>
      </w:tr>
      <w:tr w:rsidR="00390A83" w:rsidRPr="00390A83" w:rsidTr="00390A83"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6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Письмо заказное международное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10</w:t>
            </w:r>
          </w:p>
        </w:tc>
      </w:tr>
      <w:tr w:rsidR="00390A83" w:rsidRPr="00390A83" w:rsidTr="00390A83"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7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Уведомление о вручении  РПО.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7 000</w:t>
            </w:r>
          </w:p>
        </w:tc>
      </w:tr>
      <w:tr w:rsidR="00390A83" w:rsidRPr="00390A83" w:rsidTr="00390A83"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8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Уведомление  о вручении заказное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3 000</w:t>
            </w:r>
          </w:p>
        </w:tc>
      </w:tr>
      <w:tr w:rsidR="00390A83" w:rsidRPr="00390A83" w:rsidTr="00390A83"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9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Возврат РПО (рег. почт</w:t>
            </w:r>
            <w:proofErr w:type="gramStart"/>
            <w:r w:rsidRPr="00390A83">
              <w:rPr>
                <w:sz w:val="24"/>
                <w:szCs w:val="24"/>
              </w:rPr>
              <w:t>.</w:t>
            </w:r>
            <w:proofErr w:type="gramEnd"/>
            <w:r w:rsidRPr="00390A8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90A83">
              <w:rPr>
                <w:sz w:val="24"/>
                <w:szCs w:val="24"/>
              </w:rPr>
              <w:t>о</w:t>
            </w:r>
            <w:proofErr w:type="gramEnd"/>
            <w:r w:rsidRPr="00390A83">
              <w:rPr>
                <w:sz w:val="24"/>
                <w:szCs w:val="24"/>
              </w:rPr>
              <w:t>тпр</w:t>
            </w:r>
            <w:proofErr w:type="spellEnd"/>
            <w:r w:rsidRPr="00390A83">
              <w:rPr>
                <w:sz w:val="24"/>
                <w:szCs w:val="24"/>
              </w:rPr>
              <w:t>.)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6 000</w:t>
            </w:r>
          </w:p>
        </w:tc>
      </w:tr>
      <w:tr w:rsidR="00390A83" w:rsidRPr="00390A83" w:rsidTr="00390A83"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10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Составление списка ф 103 на партионные почтовые отправления 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17 000</w:t>
            </w:r>
          </w:p>
        </w:tc>
      </w:tr>
      <w:tr w:rsidR="00390A83" w:rsidRPr="00390A83" w:rsidTr="00390A83">
        <w:tc>
          <w:tcPr>
            <w:tcW w:w="81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11</w:t>
            </w:r>
          </w:p>
        </w:tc>
        <w:tc>
          <w:tcPr>
            <w:tcW w:w="4428" w:type="dxa"/>
            <w:vAlign w:val="center"/>
          </w:tcPr>
          <w:p w:rsidR="00390A83" w:rsidRPr="00390A83" w:rsidRDefault="00390A83" w:rsidP="00390A83">
            <w:pPr>
              <w:widowControl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Нанесение оттиска франкировальной машины </w:t>
            </w:r>
          </w:p>
        </w:tc>
        <w:tc>
          <w:tcPr>
            <w:tcW w:w="439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17 000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</w:r>
    </w:p>
    <w:p w:rsidR="00390A83" w:rsidRPr="00390A83" w:rsidRDefault="00390A83" w:rsidP="00390A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</w:t>
      </w:r>
      <w:r w:rsidRPr="00390A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Затраты на приобретение месячных проездных билетов на проезд автомобильным и электрическим транспортом общего пользования</w:t>
      </w: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</w:t>
      </w:r>
      <w:proofErr w:type="spellStart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</w:t>
      </w: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мпб</w:t>
      </w:r>
      <w:proofErr w:type="spellEnd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 определяются по формуле:</w:t>
      </w:r>
    </w:p>
    <w:p w:rsidR="00390A83" w:rsidRPr="00390A83" w:rsidRDefault="00390A83" w:rsidP="00390A83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мпб</w:t>
      </w: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= (</w:t>
      </w: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N</w:t>
      </w:r>
      <w:proofErr w:type="spellStart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еспб</w:t>
      </w:r>
      <w:proofErr w:type="spellEnd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*</w:t>
      </w:r>
      <w:proofErr w:type="gramStart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Q</w:t>
      </w:r>
      <w:proofErr w:type="spellStart"/>
      <w:proofErr w:type="gramEnd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еспб</w:t>
      </w:r>
      <w:proofErr w:type="spellEnd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)+(</w:t>
      </w: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N</w:t>
      </w:r>
      <w:proofErr w:type="spellStart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мпб</w:t>
      </w:r>
      <w:proofErr w:type="spellEnd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*</w:t>
      </w: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Q</w:t>
      </w:r>
      <w:proofErr w:type="spellStart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мпб</w:t>
      </w:r>
      <w:proofErr w:type="spellEnd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),</w:t>
      </w:r>
    </w:p>
    <w:p w:rsidR="00390A83" w:rsidRPr="00390A83" w:rsidRDefault="00390A83" w:rsidP="00390A83">
      <w:pPr>
        <w:widowControl w:val="0"/>
        <w:spacing w:after="0" w:line="240" w:lineRule="auto"/>
        <w:ind w:firstLine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где:</w:t>
      </w:r>
    </w:p>
    <w:p w:rsidR="00390A83" w:rsidRPr="00390A83" w:rsidRDefault="00390A83" w:rsidP="00390A83">
      <w:pPr>
        <w:widowControl w:val="0"/>
        <w:spacing w:after="0" w:line="240" w:lineRule="auto"/>
        <w:ind w:firstLine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N</w:t>
      </w:r>
      <w:proofErr w:type="spellStart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еспб</w:t>
      </w:r>
      <w:proofErr w:type="spellEnd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количество Единых социальных проездных билетов необходимых к приобретению;</w:t>
      </w:r>
    </w:p>
    <w:p w:rsidR="00390A83" w:rsidRPr="00390A83" w:rsidRDefault="00390A83" w:rsidP="00390A83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Q</w:t>
      </w:r>
      <w:proofErr w:type="spellStart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еспб</w:t>
      </w:r>
      <w:proofErr w:type="spellEnd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цена Единых социальных проездных билетов, определяется в соответствии с таблицей № 27;</w:t>
      </w:r>
    </w:p>
    <w:p w:rsidR="00390A83" w:rsidRPr="00390A83" w:rsidRDefault="00390A83" w:rsidP="00390A83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N</w:t>
      </w:r>
      <w:proofErr w:type="spellStart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мпб</w:t>
      </w:r>
      <w:proofErr w:type="spellEnd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количество Месячных проездных билетов необходимых к приобретению;</w:t>
      </w:r>
    </w:p>
    <w:p w:rsidR="00390A83" w:rsidRPr="00390A83" w:rsidRDefault="00390A83" w:rsidP="00390A83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  <w:t>Q</w:t>
      </w:r>
      <w:proofErr w:type="spellStart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 w:bidi="ru-RU"/>
        </w:rPr>
        <w:t>мпб</w:t>
      </w:r>
      <w:proofErr w:type="spellEnd"/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цена Месячных проездных билетов, определяется в соответствии с таблицей № 27;</w:t>
      </w:r>
    </w:p>
    <w:p w:rsidR="00390A83" w:rsidRPr="00390A83" w:rsidRDefault="00390A83" w:rsidP="00390A83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90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3мпб≤лимитам бюджетных обязательств, доведенным для закупки проездных билетов.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27</w:t>
      </w:r>
    </w:p>
    <w:tbl>
      <w:tblPr>
        <w:tblStyle w:val="510"/>
        <w:tblW w:w="0" w:type="auto"/>
        <w:tblLook w:val="04A0" w:firstRow="1" w:lastRow="0" w:firstColumn="1" w:lastColumn="0" w:noHBand="0" w:noVBand="1"/>
      </w:tblPr>
      <w:tblGrid>
        <w:gridCol w:w="935"/>
        <w:gridCol w:w="4316"/>
        <w:gridCol w:w="4746"/>
      </w:tblGrid>
      <w:tr w:rsidR="00390A83" w:rsidRPr="00390A83" w:rsidTr="00390A83">
        <w:tc>
          <w:tcPr>
            <w:tcW w:w="945" w:type="dxa"/>
          </w:tcPr>
          <w:p w:rsidR="00390A83" w:rsidRPr="00390A83" w:rsidRDefault="00390A83" w:rsidP="00390A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72" w:type="dxa"/>
          </w:tcPr>
          <w:p w:rsidR="00390A83" w:rsidRPr="00390A83" w:rsidRDefault="00390A83" w:rsidP="00390A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месячного проездного билета</w:t>
            </w:r>
          </w:p>
        </w:tc>
        <w:tc>
          <w:tcPr>
            <w:tcW w:w="4821" w:type="dxa"/>
          </w:tcPr>
          <w:p w:rsidR="00390A83" w:rsidRPr="00390A83" w:rsidRDefault="00390A83" w:rsidP="00390A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руб.</w:t>
            </w:r>
          </w:p>
        </w:tc>
      </w:tr>
      <w:tr w:rsidR="00390A83" w:rsidRPr="00390A83" w:rsidTr="00390A83">
        <w:tc>
          <w:tcPr>
            <w:tcW w:w="945" w:type="dxa"/>
          </w:tcPr>
          <w:p w:rsidR="00390A83" w:rsidRPr="00390A83" w:rsidRDefault="00390A83" w:rsidP="00390A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2" w:type="dxa"/>
          </w:tcPr>
          <w:p w:rsidR="00390A83" w:rsidRPr="00390A83" w:rsidRDefault="00390A83" w:rsidP="00390A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социальный проездной билет</w:t>
            </w:r>
          </w:p>
        </w:tc>
        <w:tc>
          <w:tcPr>
            <w:tcW w:w="4821" w:type="dxa"/>
          </w:tcPr>
          <w:p w:rsidR="00390A83" w:rsidRPr="00390A83" w:rsidRDefault="00390A83" w:rsidP="00390A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390A83" w:rsidRPr="00390A83" w:rsidTr="00390A83">
        <w:tc>
          <w:tcPr>
            <w:tcW w:w="945" w:type="dxa"/>
          </w:tcPr>
          <w:p w:rsidR="00390A83" w:rsidRPr="00390A83" w:rsidRDefault="00390A83" w:rsidP="00390A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2" w:type="dxa"/>
          </w:tcPr>
          <w:p w:rsidR="00390A83" w:rsidRPr="00390A83" w:rsidRDefault="00390A83" w:rsidP="00390A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Месячный проездной билет (транспортная карта)</w:t>
            </w:r>
          </w:p>
        </w:tc>
        <w:tc>
          <w:tcPr>
            <w:tcW w:w="4821" w:type="dxa"/>
          </w:tcPr>
          <w:p w:rsidR="00390A83" w:rsidRPr="00390A83" w:rsidRDefault="00390A83" w:rsidP="00390A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1850,00</w:t>
            </w: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</w:tbl>
    <w:p w:rsidR="00390A83" w:rsidRPr="00390A83" w:rsidRDefault="00390A83" w:rsidP="00390A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единого социального проездного билета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установлена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Правительства Мурманской области от 21.01.2005 № 10-ПП «О введении на территории Мурманской области единого социального проездного билета»;</w:t>
      </w:r>
    </w:p>
    <w:p w:rsidR="00390A83" w:rsidRPr="00390A83" w:rsidRDefault="00390A83" w:rsidP="00390A83">
      <w:pPr>
        <w:spacing w:after="0" w:line="240" w:lineRule="auto"/>
        <w:jc w:val="both"/>
        <w:rPr>
          <w:sz w:val="24"/>
          <w:szCs w:val="24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месячного проездного билета установлена постановлением Комитета по тарифному регулированию Мурманской области от 15.12.2022 № 54/2 «Об установлении тарифов на перевозки пассажиров и багажа в городском, пригородном и междугородном сообщении автомобильным и городским наземным электрическим транспортом общего пользования по муниципальным маршрутам регулярных перевозок»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A1C" w:rsidRDefault="00D23A1C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A1C" w:rsidRDefault="00D23A1C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Затраты на транспортные услуги</w:t>
      </w:r>
    </w:p>
    <w:p w:rsidR="00D23A1C" w:rsidRPr="00390A83" w:rsidRDefault="00D23A1C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32. </w:t>
      </w:r>
      <w:r w:rsidRPr="00390A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Затраты по договору об оказании услуг перевозки (транспортировки) грузов (</w:t>
      </w:r>
      <w:proofErr w:type="spellStart"/>
      <w:r w:rsidRPr="00390A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</w:t>
      </w:r>
      <w:r w:rsidRPr="00390A83">
        <w:rPr>
          <w:rFonts w:ascii="Times New Roman" w:eastAsia="Calibri" w:hAnsi="Times New Roman" w:cs="Times New Roman"/>
          <w:b/>
          <w:sz w:val="24"/>
          <w:szCs w:val="24"/>
          <w:vertAlign w:val="subscript"/>
          <w:lang w:eastAsia="ru-RU"/>
        </w:rPr>
        <w:t>дг</w:t>
      </w:r>
      <w:proofErr w:type="spellEnd"/>
      <w:r w:rsidRPr="00390A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Calibri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49392FB" wp14:editId="1C7A6D9E">
            <wp:extent cx="1314450" cy="476250"/>
            <wp:effectExtent l="0" t="0" r="0" b="0"/>
            <wp:docPr id="17" name="Рисунок 17" descr="base_23639_64539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9_64539_112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Q</w:t>
      </w:r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i</w:t>
      </w:r>
      <w:proofErr w:type="spellEnd"/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дг</w:t>
      </w:r>
      <w:proofErr w:type="spellEnd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планируемое к приобретению количество i-х услуг перевозки (транспортировки) грузов;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>P</w:t>
      </w:r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i</w:t>
      </w:r>
      <w:proofErr w:type="spellEnd"/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390A83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дг</w:t>
      </w:r>
      <w:proofErr w:type="spellEnd"/>
      <w:r w:rsidRPr="00390A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цена одной i-й услуги перевозки (транспортировки) груза.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28.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571"/>
        <w:gridCol w:w="2268"/>
        <w:gridCol w:w="4252"/>
      </w:tblGrid>
      <w:tr w:rsidR="00390A83" w:rsidRPr="00390A83" w:rsidTr="00390A83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услуг в год </w:t>
            </w:r>
          </w:p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одной услуги перевозки груза (час) (не более), руб.</w:t>
            </w:r>
          </w:p>
        </w:tc>
      </w:tr>
      <w:tr w:rsidR="00390A83" w:rsidRPr="00390A83" w:rsidTr="00390A83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90A83" w:rsidRPr="00390A83" w:rsidTr="00390A83">
        <w:tc>
          <w:tcPr>
            <w:tcW w:w="65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 перевозки грузов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390A83" w:rsidRPr="00390A83" w:rsidTr="00390A83">
        <w:tc>
          <w:tcPr>
            <w:tcW w:w="65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перевозки тяжеловесных грузов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</w:tbl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на приобретение образовательных услуг 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профессиональной переподготовке и повышению квалификации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дпо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дпо</m:t>
              </m:r>
            </m:sub>
          </m:sSub>
          <m:r>
            <w:rPr>
              <w:rFonts w:ascii="Cambria Math" w:eastAsia="Times New Roman" w:hAnsi="Times New Roman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дпо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дпо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дпо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муниципальных служащих, направляемых на i-й вид дополнительного профессионального образования;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i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дпо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обучения одного муниципального служащего по i-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виду дополнительного профессионального образования. 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29:  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Arial" w:eastAsia="Calibri" w:hAnsi="Arial" w:cs="Arial"/>
          <w:sz w:val="24"/>
          <w:szCs w:val="24"/>
          <w:lang w:eastAsia="ru-RU"/>
        </w:rPr>
        <w:t xml:space="preserve">              </w:t>
      </w: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29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390A83" w:rsidRPr="00390A83" w:rsidTr="00390A83">
        <w:trPr>
          <w:trHeight w:val="340"/>
        </w:trPr>
        <w:tc>
          <w:tcPr>
            <w:tcW w:w="675" w:type="dxa"/>
            <w:vMerge w:val="restart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№ </w:t>
            </w:r>
            <w:proofErr w:type="gramStart"/>
            <w:r w:rsidRPr="00390A83">
              <w:rPr>
                <w:sz w:val="24"/>
                <w:szCs w:val="24"/>
              </w:rPr>
              <w:t>п</w:t>
            </w:r>
            <w:proofErr w:type="gramEnd"/>
            <w:r w:rsidRPr="00390A83">
              <w:rPr>
                <w:sz w:val="24"/>
                <w:szCs w:val="24"/>
              </w:rPr>
              <w:t>/п</w:t>
            </w:r>
          </w:p>
        </w:tc>
        <w:tc>
          <w:tcPr>
            <w:tcW w:w="8964" w:type="dxa"/>
            <w:gridSpan w:val="2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390A83" w:rsidRPr="00390A83" w:rsidTr="00390A83">
        <w:trPr>
          <w:trHeight w:val="340"/>
        </w:trPr>
        <w:tc>
          <w:tcPr>
            <w:tcW w:w="675" w:type="dxa"/>
            <w:vMerge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Количество служащих в год,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чел.</w:t>
            </w:r>
          </w:p>
        </w:tc>
        <w:tc>
          <w:tcPr>
            <w:tcW w:w="5244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Цена обучения одного служащего (не более), руб.</w:t>
            </w:r>
          </w:p>
        </w:tc>
      </w:tr>
      <w:tr w:rsidR="00390A83" w:rsidRPr="00390A83" w:rsidTr="00390A83">
        <w:trPr>
          <w:trHeight w:val="284"/>
        </w:trPr>
        <w:tc>
          <w:tcPr>
            <w:tcW w:w="67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</w:t>
            </w:r>
          </w:p>
        </w:tc>
      </w:tr>
      <w:tr w:rsidR="00390A83" w:rsidRPr="00390A83" w:rsidTr="00390A83">
        <w:trPr>
          <w:trHeight w:val="340"/>
        </w:trPr>
        <w:tc>
          <w:tcPr>
            <w:tcW w:w="67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390A83" w:rsidRPr="00390A83" w:rsidRDefault="00390A83" w:rsidP="00390A8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7</w:t>
            </w:r>
          </w:p>
        </w:tc>
        <w:tc>
          <w:tcPr>
            <w:tcW w:w="5244" w:type="dxa"/>
            <w:vAlign w:val="center"/>
          </w:tcPr>
          <w:p w:rsidR="00390A83" w:rsidRPr="00390A83" w:rsidRDefault="00390A83" w:rsidP="00390A8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60 000,00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затраты, связанные с обеспечением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дополнительного профессионального образования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нормативными правовыми актами о муниципальной службе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законодательством Российской Федерации об образовании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участие в обучающих семинарах, мероприятиях по обмену опытом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сем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eastAsia="Times New Roman" w:hAnsi="Times New Roman" w:cs="Times New Roman"/>
              <w:sz w:val="24"/>
              <w:szCs w:val="24"/>
              <w:lang w:val="en-US"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4"/>
                  <w:szCs w:val="24"/>
                  <w:lang w:val="en-US"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сем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 xml:space="preserve"> </m:t>
                  </m:r>
                </m:sub>
              </m:sSub>
            </m:e>
          </m:nary>
          <m:r>
            <w:rPr>
              <w:rFonts w:ascii="Cambria Math" w:eastAsia="Times New Roman" w:hAnsi="Times New Roman" w:cs="Times New Roman"/>
              <w:sz w:val="24"/>
              <w:szCs w:val="24"/>
              <w:lang w:val="en-US" w:eastAsia="ru-RU"/>
            </w:rPr>
            <m:t>,</m:t>
          </m:r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сем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муниципальных служащих, направляемых на i-й вид семинаров, мероприятий по обмену опытом;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сем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обучения одного муниципального служащего по i-му виду семинаров, мероприятий по обмену опытом.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 30: </w:t>
      </w:r>
    </w:p>
    <w:p w:rsidR="00390A83" w:rsidRPr="00390A83" w:rsidRDefault="00390A83" w:rsidP="00390A8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№30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861"/>
        <w:gridCol w:w="5103"/>
      </w:tblGrid>
      <w:tr w:rsidR="00390A83" w:rsidRPr="00390A83" w:rsidTr="00390A83">
        <w:trPr>
          <w:trHeight w:val="340"/>
        </w:trPr>
        <w:tc>
          <w:tcPr>
            <w:tcW w:w="675" w:type="dxa"/>
            <w:vMerge w:val="restart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№ </w:t>
            </w:r>
            <w:proofErr w:type="gramStart"/>
            <w:r w:rsidRPr="00390A83">
              <w:rPr>
                <w:sz w:val="24"/>
                <w:szCs w:val="24"/>
              </w:rPr>
              <w:t>п</w:t>
            </w:r>
            <w:proofErr w:type="gramEnd"/>
            <w:r w:rsidRPr="00390A83">
              <w:rPr>
                <w:sz w:val="24"/>
                <w:szCs w:val="24"/>
              </w:rPr>
              <w:t>/п</w:t>
            </w:r>
          </w:p>
        </w:tc>
        <w:tc>
          <w:tcPr>
            <w:tcW w:w="8964" w:type="dxa"/>
            <w:gridSpan w:val="2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Семинары, мероприятия по обмену опытом</w:t>
            </w:r>
          </w:p>
        </w:tc>
      </w:tr>
      <w:tr w:rsidR="00390A83" w:rsidRPr="00390A83" w:rsidTr="00390A83">
        <w:trPr>
          <w:trHeight w:val="340"/>
        </w:trPr>
        <w:tc>
          <w:tcPr>
            <w:tcW w:w="675" w:type="dxa"/>
            <w:vMerge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Количество служащих в год,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чел.</w:t>
            </w:r>
          </w:p>
        </w:tc>
        <w:tc>
          <w:tcPr>
            <w:tcW w:w="510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Цена обучения одного служащего (не более), руб.</w:t>
            </w:r>
          </w:p>
        </w:tc>
      </w:tr>
      <w:tr w:rsidR="00390A83" w:rsidRPr="00390A83" w:rsidTr="00390A83">
        <w:trPr>
          <w:trHeight w:val="284"/>
        </w:trPr>
        <w:tc>
          <w:tcPr>
            <w:tcW w:w="67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</w:t>
            </w:r>
          </w:p>
        </w:tc>
      </w:tr>
      <w:tr w:rsidR="00390A83" w:rsidRPr="00390A83" w:rsidTr="00390A83">
        <w:trPr>
          <w:trHeight w:val="340"/>
        </w:trPr>
        <w:tc>
          <w:tcPr>
            <w:tcW w:w="67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50 000,00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Затраты на приобретение основных средств, не отнесенные к затратам на приобретение основных средств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 на информационно-коммуникационные технологии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Затраты на приобретение основных средств, не отнесенные к затратам на приобретение основных средств в </w:t>
      </w:r>
      <w:proofErr w:type="gramStart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рамках</w:t>
      </w:r>
      <w:proofErr w:type="gramEnd"/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затрат на информационно-коммуникационные технологии (</w:t>
      </w:r>
      <w:r w:rsidRPr="00390A83">
        <w:rPr>
          <w:rFonts w:ascii="Times New Roman" w:eastAsia="Times New Roman" w:hAnsi="Times New Roman" w:cs="Times New Roman"/>
          <w:b/>
          <w:noProof/>
          <w:position w:val="-12"/>
          <w:sz w:val="24"/>
          <w:szCs w:val="24"/>
          <w:lang w:eastAsia="ru-RU"/>
        </w:rPr>
        <w:drawing>
          <wp:inline distT="0" distB="0" distL="0" distR="0" wp14:anchorId="092D7E29" wp14:editId="314D96A7">
            <wp:extent cx="294005" cy="29400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 определяются по формуле:</w:t>
      </w:r>
    </w:p>
    <w:p w:rsidR="00390A83" w:rsidRPr="00390A83" w:rsidRDefault="00ED4CC6" w:rsidP="00390A83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ос</m:t>
              </m:r>
            </m:sub>
            <m:sup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ахз</m:t>
              </m:r>
            </m:sup>
          </m:sSubSup>
          <m: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пмеб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ск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быт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 xml:space="preserve"> ,</m:t>
          </m:r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пмеб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приобретение мебели;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ск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приобретение систем кондиционирования;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быт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затраты на приобретение бытовой техники и хозяйственного инвентаря.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тко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тко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прпк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телекоммуникационного оборудования;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тко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одного 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телекоммуникационного оборудования.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31.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31</w:t>
      </w:r>
    </w:p>
    <w:tbl>
      <w:tblPr>
        <w:tblStyle w:val="210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843"/>
        <w:gridCol w:w="1984"/>
      </w:tblGrid>
      <w:tr w:rsidR="00390A83" w:rsidRPr="00390A83" w:rsidTr="00390A83">
        <w:trPr>
          <w:trHeight w:val="340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390A83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390A83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Количество</w:t>
            </w:r>
          </w:p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Цена</w:t>
            </w:r>
          </w:p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за единицу</w:t>
            </w:r>
          </w:p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390A83" w:rsidRPr="00390A83" w:rsidTr="00390A83">
        <w:trPr>
          <w:trHeight w:val="284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390A83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390A83" w:rsidRPr="00390A83" w:rsidTr="00390A83">
        <w:trPr>
          <w:trHeight w:val="340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Коммутатор до 10 портов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10 000,00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Коммутатор от 25 до 50 портов  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3 на структурное подразделение  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50 000,00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567" w:type="dxa"/>
            <w:vAlign w:val="center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Межсетевой экран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65 000,00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567" w:type="dxa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4</w:t>
            </w:r>
          </w:p>
          <w:p w:rsidR="00390A83" w:rsidRPr="00390A83" w:rsidRDefault="00390A83" w:rsidP="00390A83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</w:rPr>
              <w:t>Камера для конференций и ВКС</w:t>
            </w:r>
          </w:p>
        </w:tc>
        <w:tc>
          <w:tcPr>
            <w:tcW w:w="1984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структурное подразделение</w:t>
            </w:r>
          </w:p>
          <w:p w:rsidR="00390A83" w:rsidRPr="00390A83" w:rsidRDefault="00390A83" w:rsidP="00390A83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4" w:type="dxa"/>
          </w:tcPr>
          <w:p w:rsidR="00390A83" w:rsidRPr="00390A83" w:rsidRDefault="00390A83" w:rsidP="00390A83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390A83">
              <w:rPr>
                <w:sz w:val="24"/>
                <w:szCs w:val="24"/>
                <w:lang w:eastAsia="ar-SA"/>
              </w:rPr>
              <w:t>40 000,00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567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WEB-камеры</w:t>
            </w:r>
          </w:p>
        </w:tc>
        <w:tc>
          <w:tcPr>
            <w:tcW w:w="1984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5 000,00</w:t>
            </w:r>
          </w:p>
        </w:tc>
      </w:tr>
      <w:tr w:rsidR="00390A83" w:rsidRPr="00390A83" w:rsidTr="00390A83">
        <w:trPr>
          <w:trHeight w:val="340"/>
        </w:trPr>
        <w:tc>
          <w:tcPr>
            <w:tcW w:w="567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Устройство для чтения карт памяти</w:t>
            </w:r>
          </w:p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lastRenderedPageBreak/>
              <w:t>1 на одного служащего</w:t>
            </w:r>
          </w:p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4 860,00</w:t>
            </w:r>
          </w:p>
        </w:tc>
      </w:tr>
      <w:tr w:rsidR="00390A83" w:rsidRPr="00390A83" w:rsidTr="00390A83">
        <w:trPr>
          <w:trHeight w:val="340"/>
        </w:trPr>
        <w:tc>
          <w:tcPr>
            <w:tcW w:w="567" w:type="dxa"/>
          </w:tcPr>
          <w:p w:rsidR="00390A83" w:rsidRPr="00390A83" w:rsidRDefault="00390A83" w:rsidP="00390A83">
            <w:pPr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261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Аудиоаппаратура</w:t>
            </w:r>
          </w:p>
          <w:p w:rsidR="00390A83" w:rsidRPr="00390A83" w:rsidRDefault="00390A83" w:rsidP="00390A8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30 000,00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мебели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пмеб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пмеб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i-х предметов мебели;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пмеб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i-го предмета мебели.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32: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32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319"/>
        <w:gridCol w:w="1842"/>
      </w:tblGrid>
      <w:tr w:rsidR="00390A83" w:rsidRPr="00390A83" w:rsidTr="00390A83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 мебели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Цена за единицу (не более), руб.</w:t>
            </w:r>
          </w:p>
        </w:tc>
      </w:tr>
      <w:tr w:rsidR="00390A83" w:rsidRPr="00390A83" w:rsidTr="00390A83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главных, ведущих должностей муниципальной службы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журнальный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комбинированный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390A83" w:rsidRPr="00390A83" w:rsidTr="00390A83">
        <w:trPr>
          <w:trHeight w:val="90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 более при необходимости)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платяной (гардероб)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 руководителя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Стулья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на кабинет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 более при необходимости)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для отдыха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старших, младших должностей муниципальной службы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рабочий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390A83" w:rsidRPr="00390A83" w:rsidTr="00390A83">
        <w:trPr>
          <w:trHeight w:val="421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письменный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75 500,00</w:t>
            </w:r>
          </w:p>
        </w:tc>
      </w:tr>
      <w:tr w:rsidR="00390A83" w:rsidRPr="00390A83" w:rsidTr="00390A83">
        <w:trPr>
          <w:trHeight w:val="41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АРМ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комбинированный (стеллаж)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390A83" w:rsidRPr="00390A83" w:rsidTr="00390A83">
        <w:trPr>
          <w:trHeight w:val="41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 служащих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65 500,00</w:t>
            </w:r>
          </w:p>
        </w:tc>
      </w:tr>
      <w:tr w:rsidR="00390A83" w:rsidRPr="00390A83" w:rsidTr="00390A83">
        <w:trPr>
          <w:trHeight w:val="385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платяной (гардероб)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390A83" w:rsidRPr="00390A83" w:rsidTr="00390A83">
        <w:trPr>
          <w:trHeight w:val="385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документов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65 000,00</w:t>
            </w:r>
          </w:p>
        </w:tc>
      </w:tr>
      <w:tr w:rsidR="00390A83" w:rsidRPr="00390A83" w:rsidTr="00390A83">
        <w:trPr>
          <w:trHeight w:val="390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рабочее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1 служащего при необходимости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90A83" w:rsidRPr="00390A83" w:rsidTr="00390A83">
        <w:trPr>
          <w:trHeight w:val="387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90A83" w:rsidRPr="00390A83" w:rsidTr="00390A83">
        <w:trPr>
          <w:trHeight w:val="36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9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Стеллаж стационарный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5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Полка навесная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приставная с ящиками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выкатная</w:t>
            </w:r>
            <w:proofErr w:type="spell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ящиками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 к столу с опорой-ногой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выкатная</w:t>
            </w:r>
            <w:proofErr w:type="spell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ящиками с центральным замком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под ПК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Кулер для питьевой воды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комитет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40 500,00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Полка навесная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служащего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Защитная панель на стену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Защитный экран для приема посетителей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комитет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заседаний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Стол для заседаний</w:t>
            </w:r>
          </w:p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Кресло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(и более при необходимости)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Пюпитр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30 900,00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Мобильная стойка для интерактивной панели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комитет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Архивные помещения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Стеллаж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на помещение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</w:tr>
      <w:tr w:rsidR="00390A83" w:rsidRPr="00390A83" w:rsidTr="00390A83">
        <w:trPr>
          <w:trHeight w:val="841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Приобретение (изготовление) </w:t>
            </w:r>
            <w:proofErr w:type="spellStart"/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штендера</w:t>
            </w:r>
            <w:proofErr w:type="spellEnd"/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 (изготовление) стенда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        (изготовление) стенда на опорах                    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Кронштейн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с кронштейном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90A83" w:rsidRPr="00390A83" w:rsidTr="00390A83">
        <w:trPr>
          <w:trHeight w:val="503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53" w:type="dxa"/>
            <w:vAlign w:val="center"/>
          </w:tcPr>
          <w:p w:rsidR="00390A83" w:rsidRPr="00390A83" w:rsidRDefault="00390A83" w:rsidP="00390A83">
            <w:pPr>
              <w:keepNext/>
              <w:spacing w:after="0" w:line="240" w:lineRule="auto"/>
              <w:ind w:right="-521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Доска-</w:t>
            </w:r>
            <w:proofErr w:type="spell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флипчарт</w:t>
            </w:r>
            <w:proofErr w:type="spell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0A83" w:rsidRPr="00390A83" w:rsidRDefault="00390A83" w:rsidP="00390A83">
            <w:pPr>
              <w:keepNext/>
              <w:spacing w:after="0" w:line="240" w:lineRule="auto"/>
              <w:ind w:right="-521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магнитно-маркерная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быт</m:t>
            </m:r>
          </m:sub>
        </m:sSub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</w:rPr>
          <m:t>)</m:t>
        </m:r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определяются по формуле:</w:t>
      </w:r>
    </w:p>
    <w:p w:rsidR="00390A83" w:rsidRPr="00390A83" w:rsidRDefault="00ED4CC6" w:rsidP="00390A8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быт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</w:rPr>
            <m:t xml:space="preserve"> </m:t>
          </m:r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быт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i-х предметов бытовой техники и хозяйственного инвентаря;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быт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i-</w:t>
      </w:r>
      <w:proofErr w:type="spell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бытовой техники и хозяйственного инвентаря.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33. 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33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23"/>
        <w:gridCol w:w="1982"/>
        <w:gridCol w:w="2528"/>
        <w:gridCol w:w="1576"/>
      </w:tblGrid>
      <w:tr w:rsidR="00390A83" w:rsidRPr="00390A83" w:rsidTr="00390A83">
        <w:trPr>
          <w:tblHeader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за единицу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390A83" w:rsidRPr="00390A83" w:rsidTr="00390A83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главных, ведущих должностей муниципальной службы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Портьеры (жалюзи)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на окно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Люстра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Ковер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Ковровая дорожка (длина 5 метров)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Сетевой фильтр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АРМ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кабинет при необходимости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старших, младших должностей муниципальной службы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Портьеры (жалюзи)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на окно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АРМ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Часы настенные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кабинет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фильтр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АРМ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служащего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Обогреватель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6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2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воздуха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приобретение материальных запасов, не отнесенные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затратам на приобретение материальных запасов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 на информационно-коммуникационные технологии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Sup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мз</m:t>
            </m:r>
          </m:sub>
          <m:sup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ахз</m:t>
            </m:r>
          </m:sup>
        </m:sSubSup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 ,</m:t>
          </m:r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бл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приобретение бланочной и иной типографской продукции;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канц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приобретение канцелярских принадлежностей;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приобретение хозяйственных товаров и принадлежностей.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34:                                                              </w:t>
      </w: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34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003"/>
        <w:gridCol w:w="1982"/>
        <w:gridCol w:w="2528"/>
        <w:gridCol w:w="1576"/>
      </w:tblGrid>
      <w:tr w:rsidR="00390A83" w:rsidRPr="00390A83" w:rsidTr="00390A83">
        <w:trPr>
          <w:tblHeader/>
          <w:jc w:val="center"/>
        </w:trPr>
        <w:tc>
          <w:tcPr>
            <w:tcW w:w="58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за единицу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390A83" w:rsidRPr="00390A83" w:rsidTr="00390A83">
        <w:trPr>
          <w:trHeight w:val="284"/>
          <w:tblHeader/>
          <w:jc w:val="center"/>
        </w:trPr>
        <w:tc>
          <w:tcPr>
            <w:tcW w:w="58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58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Газ-лифт</w:t>
            </w:r>
            <w:proofErr w:type="gramEnd"/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на 1 кресло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58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Крестовина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58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Колеса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на 1 кресло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58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3" w:type="dxa"/>
            <w:vAlign w:val="center"/>
          </w:tcPr>
          <w:p w:rsidR="00390A83" w:rsidRPr="00390A83" w:rsidRDefault="00390A83" w:rsidP="00390A83">
            <w:pPr>
              <w:keepNext/>
              <w:spacing w:after="0" w:line="240" w:lineRule="auto"/>
              <w:ind w:right="-52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Пиастра для кресла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58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3" w:type="dxa"/>
            <w:vAlign w:val="center"/>
          </w:tcPr>
          <w:p w:rsidR="00390A83" w:rsidRPr="00390A83" w:rsidRDefault="00390A83" w:rsidP="00390A83">
            <w:pPr>
              <w:keepNext/>
              <w:spacing w:after="0" w:line="240" w:lineRule="auto"/>
              <w:ind w:right="-52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 качани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топ-</w:t>
            </w:r>
            <w:proofErr w:type="spell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</w:t>
            </w:r>
            <w:proofErr w:type="spell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585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3" w:type="dxa"/>
            <w:vAlign w:val="center"/>
          </w:tcPr>
          <w:p w:rsidR="00390A83" w:rsidRPr="00390A83" w:rsidRDefault="00390A83" w:rsidP="00390A83">
            <w:pPr>
              <w:keepNext/>
              <w:spacing w:after="0" w:line="240" w:lineRule="auto"/>
              <w:ind w:right="-52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Пружинный механизм</w:t>
            </w:r>
          </w:p>
        </w:tc>
        <w:tc>
          <w:tcPr>
            <w:tcW w:w="198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8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40. 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приобретение бланочной продукции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бл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,</m:t>
                  </m:r>
                </m:e>
              </m:nary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б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бланочной продукции;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б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цена одного бланка по i-му тиражу;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j пп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прочей продукции, изготовляемой типографией;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j пп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одной единицы прочей продукции, изготовляемой типографией, по j-му тиражу.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35.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35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983"/>
        <w:gridCol w:w="1846"/>
        <w:gridCol w:w="2091"/>
      </w:tblGrid>
      <w:tr w:rsidR="00390A83" w:rsidRPr="00390A83" w:rsidTr="00390A83">
        <w:trPr>
          <w:tblHeader/>
          <w:jc w:val="center"/>
        </w:trPr>
        <w:tc>
          <w:tcPr>
            <w:tcW w:w="62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8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84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год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шт.</w:t>
            </w:r>
          </w:p>
        </w:tc>
        <w:tc>
          <w:tcPr>
            <w:tcW w:w="209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за единицу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390A83" w:rsidRPr="00390A83" w:rsidTr="00390A83">
        <w:trPr>
          <w:trHeight w:val="284"/>
          <w:tblHeader/>
          <w:jc w:val="center"/>
        </w:trPr>
        <w:tc>
          <w:tcPr>
            <w:tcW w:w="62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3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Бланки специальных разрешений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Карточка-справка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карточка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390A83" w:rsidRPr="00390A83" w:rsidTr="00390A83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Вкладыш к личной карточке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41.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Затраты на приобретение канцелярских принадлежностей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канц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канц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i-го предмета канцелярских принадлежностей в </w:t>
      </w:r>
      <w:proofErr w:type="gramStart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расчете</w:t>
      </w:r>
      <w:proofErr w:type="gramEnd"/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основного работника;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расчетная численность основных работников;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канц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i-го предмета канцелярских принадлежностей.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приложению № 4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приобретение хозяйственных товаров и принадлежностей 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хп</m:t>
            </m:r>
          </m:sub>
        </m:sSub>
      </m:oMath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определяются по формуле: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,</m:t>
              </m:r>
            </m:e>
          </m:nary>
        </m:oMath>
      </m:oMathPara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хп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i-й единицы хозяйственных товаров и принадлежностей;</w:t>
      </w:r>
    </w:p>
    <w:p w:rsidR="00390A83" w:rsidRPr="00390A83" w:rsidRDefault="00ED4CC6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 хп</m:t>
            </m:r>
          </m:sub>
        </m:sSub>
      </m:oMath>
      <w:r w:rsidR="00390A83"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i-го хозяйственного товара и принадлежности.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36.</w:t>
      </w: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36</w:t>
      </w:r>
    </w:p>
    <w:tbl>
      <w:tblPr>
        <w:tblW w:w="9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3030"/>
        <w:gridCol w:w="1906"/>
      </w:tblGrid>
      <w:tr w:rsidR="00390A83" w:rsidRPr="00390A83" w:rsidTr="00390A83">
        <w:trPr>
          <w:tblHeader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товаров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год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за единицу </w:t>
            </w:r>
          </w:p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390A83" w:rsidRPr="00390A83" w:rsidTr="00390A83">
        <w:trPr>
          <w:tblHeader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туалетная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рулона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упаковочная 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листов 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Замок мебельный 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бухты на 10 служащих 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 сетевой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</w:t>
            </w:r>
            <w:proofErr w:type="gram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 (упаковка 200 м)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10 служащих 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Кабель-удлинитель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 для компьютерной и офисной техники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 дверной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Клей «Момент» 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10 служащих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Корзина для бумаг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Лента упаковочная 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рулона на 10 служащих 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71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Аптечка медицинская</w:t>
            </w:r>
          </w:p>
        </w:tc>
        <w:tc>
          <w:tcPr>
            <w:tcW w:w="3030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комитет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жидкое для рук (упаковка 5 л.)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 20 служащих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туалетное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шт.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Освежитель воздуха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шт. на 20 служащих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Пакеты (упаковка 100 шт.) 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Полотенца бумажные (упаковка 150 листов) 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Розетка телефонная 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3 служащих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Салфетки бумажные 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1 служащего 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фильтр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2 служащих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Тройник 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Удлинитель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 на 2 служащих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Шнур витой 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Шпагат полипропиленовый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рулон на 20 служащих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Шпагат хлопчатобумажный 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рулон на 20 служащих 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71" w:type="dxa"/>
            <w:vAlign w:val="center"/>
          </w:tcPr>
          <w:p w:rsidR="00390A83" w:rsidRPr="00390A83" w:rsidRDefault="00ED4CC6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tgtFrame="_blank" w:history="1">
              <w:r w:rsidR="00390A83" w:rsidRPr="00390A8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Коннектор</w:t>
              </w:r>
            </w:hyperlink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07" w:hanging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Коврик под офисное кресло 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07" w:hanging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Коврик для ног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на 3 служащих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07" w:hanging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Щетка для очистки обуви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на комитет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Перчатки х-б рабочие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пары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Кисть для краски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</w:t>
            </w:r>
            <w:proofErr w:type="gramStart"/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Органайзер для хранения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на кабинет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Металлический шкаф для ключей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в приемную комитета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390A83" w:rsidRPr="00390A83" w:rsidTr="00390A83">
        <w:trPr>
          <w:trHeight w:val="375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Маски медицинские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 шт.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Антисептик жидкий для рук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Таблички на двери кабинетов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шт. на 1 кабинет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390A83" w:rsidRPr="00390A83" w:rsidTr="00390A83">
        <w:trPr>
          <w:trHeight w:val="340"/>
          <w:jc w:val="center"/>
        </w:trPr>
        <w:tc>
          <w:tcPr>
            <w:tcW w:w="632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71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Перчатки одноразовые</w:t>
            </w:r>
          </w:p>
        </w:tc>
        <w:tc>
          <w:tcPr>
            <w:tcW w:w="3030" w:type="dxa"/>
            <w:vAlign w:val="center"/>
          </w:tcPr>
          <w:p w:rsidR="00390A83" w:rsidRPr="00390A83" w:rsidRDefault="00390A83" w:rsidP="00390A8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178"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 шт. на 1 служащего</w:t>
            </w:r>
          </w:p>
        </w:tc>
        <w:tc>
          <w:tcPr>
            <w:tcW w:w="1906" w:type="dxa"/>
            <w:vAlign w:val="center"/>
          </w:tcPr>
          <w:p w:rsidR="00390A83" w:rsidRPr="00390A83" w:rsidRDefault="00390A83" w:rsidP="00390A8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</w:tbl>
    <w:p w:rsidR="00390A83" w:rsidRPr="00390A83" w:rsidRDefault="00390A83" w:rsidP="00390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390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Затраты на поставку цветочной продукции:</w:t>
      </w:r>
    </w:p>
    <w:p w:rsidR="00390A83" w:rsidRPr="00390A83" w:rsidRDefault="00390A83" w:rsidP="00390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производится в </w:t>
      </w:r>
      <w:proofErr w:type="gramStart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нормативами согласно таблице № 37.</w:t>
      </w:r>
    </w:p>
    <w:p w:rsidR="00390A83" w:rsidRPr="00390A83" w:rsidRDefault="00390A83" w:rsidP="00390A8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№ 37</w:t>
      </w:r>
    </w:p>
    <w:tbl>
      <w:tblPr>
        <w:tblStyle w:val="210"/>
        <w:tblW w:w="0" w:type="auto"/>
        <w:tblLook w:val="04A0" w:firstRow="1" w:lastRow="0" w:firstColumn="1" w:lastColumn="0" w:noHBand="0" w:noVBand="1"/>
      </w:tblPr>
      <w:tblGrid>
        <w:gridCol w:w="634"/>
        <w:gridCol w:w="2705"/>
        <w:gridCol w:w="1894"/>
        <w:gridCol w:w="2531"/>
        <w:gridCol w:w="2233"/>
      </w:tblGrid>
      <w:tr w:rsidR="00390A83" w:rsidRPr="00390A83" w:rsidTr="00390A83">
        <w:tc>
          <w:tcPr>
            <w:tcW w:w="638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№ </w:t>
            </w:r>
            <w:proofErr w:type="gramStart"/>
            <w:r w:rsidRPr="00390A83">
              <w:rPr>
                <w:sz w:val="24"/>
                <w:szCs w:val="24"/>
              </w:rPr>
              <w:t>п</w:t>
            </w:r>
            <w:proofErr w:type="gramEnd"/>
            <w:r w:rsidRPr="00390A83">
              <w:rPr>
                <w:sz w:val="24"/>
                <w:szCs w:val="24"/>
              </w:rPr>
              <w:t>/п</w:t>
            </w:r>
          </w:p>
        </w:tc>
        <w:tc>
          <w:tcPr>
            <w:tcW w:w="2751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13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580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Норматив финансовых затрат (руб.), за единицу</w:t>
            </w:r>
          </w:p>
        </w:tc>
        <w:tc>
          <w:tcPr>
            <w:tcW w:w="2256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Вид мероприятия</w:t>
            </w:r>
          </w:p>
        </w:tc>
      </w:tr>
      <w:tr w:rsidR="00390A83" w:rsidRPr="00390A83" w:rsidTr="00390A83">
        <w:tc>
          <w:tcPr>
            <w:tcW w:w="638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1.</w:t>
            </w:r>
          </w:p>
        </w:tc>
        <w:tc>
          <w:tcPr>
            <w:tcW w:w="2751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Букет (на одно лицо)</w:t>
            </w:r>
          </w:p>
        </w:tc>
        <w:tc>
          <w:tcPr>
            <w:tcW w:w="1913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1 шт.</w:t>
            </w:r>
          </w:p>
        </w:tc>
        <w:tc>
          <w:tcPr>
            <w:tcW w:w="2580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Не более 7 000,00</w:t>
            </w:r>
          </w:p>
        </w:tc>
        <w:tc>
          <w:tcPr>
            <w:tcW w:w="2256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торжественное мероприятие, событийное мероприятие</w:t>
            </w:r>
          </w:p>
        </w:tc>
      </w:tr>
      <w:tr w:rsidR="00390A83" w:rsidRPr="00390A83" w:rsidTr="00390A83">
        <w:tc>
          <w:tcPr>
            <w:tcW w:w="638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2.</w:t>
            </w:r>
          </w:p>
        </w:tc>
        <w:tc>
          <w:tcPr>
            <w:tcW w:w="2751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Цветочная композиция </w:t>
            </w:r>
            <w:r w:rsidRPr="00390A83">
              <w:rPr>
                <w:sz w:val="24"/>
                <w:szCs w:val="24"/>
              </w:rPr>
              <w:lastRenderedPageBreak/>
              <w:t>(на одно мероприятие), не более 5 единиц</w:t>
            </w:r>
          </w:p>
        </w:tc>
        <w:tc>
          <w:tcPr>
            <w:tcW w:w="1913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lastRenderedPageBreak/>
              <w:t xml:space="preserve">не более 10 </w:t>
            </w:r>
          </w:p>
        </w:tc>
        <w:tc>
          <w:tcPr>
            <w:tcW w:w="2580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Не более 15 000,00</w:t>
            </w:r>
          </w:p>
        </w:tc>
        <w:tc>
          <w:tcPr>
            <w:tcW w:w="2256" w:type="dxa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торжественное </w:t>
            </w:r>
            <w:r w:rsidRPr="00390A83">
              <w:rPr>
                <w:sz w:val="24"/>
                <w:szCs w:val="24"/>
              </w:rPr>
              <w:lastRenderedPageBreak/>
              <w:t>мероприятие, событийное мероприятие</w:t>
            </w:r>
          </w:p>
        </w:tc>
      </w:tr>
      <w:tr w:rsidR="00390A83" w:rsidRPr="00390A83" w:rsidTr="00390A83">
        <w:tc>
          <w:tcPr>
            <w:tcW w:w="638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2751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Цветочная корзина (на одно мероприятие) </w:t>
            </w:r>
          </w:p>
        </w:tc>
        <w:tc>
          <w:tcPr>
            <w:tcW w:w="1913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не более 10</w:t>
            </w:r>
          </w:p>
        </w:tc>
        <w:tc>
          <w:tcPr>
            <w:tcW w:w="2580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Не более 28 000,00</w:t>
            </w:r>
          </w:p>
        </w:tc>
        <w:tc>
          <w:tcPr>
            <w:tcW w:w="2256" w:type="dxa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торжественное мероприятие, событийное мероприятие</w:t>
            </w:r>
          </w:p>
        </w:tc>
      </w:tr>
      <w:tr w:rsidR="00390A83" w:rsidRPr="00390A83" w:rsidTr="00390A83">
        <w:tc>
          <w:tcPr>
            <w:tcW w:w="638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4.</w:t>
            </w:r>
          </w:p>
        </w:tc>
        <w:tc>
          <w:tcPr>
            <w:tcW w:w="2751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 xml:space="preserve">Цветы для возложения (на одно мероприятие) </w:t>
            </w:r>
          </w:p>
        </w:tc>
        <w:tc>
          <w:tcPr>
            <w:tcW w:w="1913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не более 1000</w:t>
            </w:r>
          </w:p>
        </w:tc>
        <w:tc>
          <w:tcPr>
            <w:tcW w:w="2580" w:type="dxa"/>
          </w:tcPr>
          <w:p w:rsidR="00390A83" w:rsidRPr="00390A83" w:rsidRDefault="00390A83" w:rsidP="00390A8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не более 500</w:t>
            </w:r>
          </w:p>
        </w:tc>
        <w:tc>
          <w:tcPr>
            <w:tcW w:w="2256" w:type="dxa"/>
          </w:tcPr>
          <w:p w:rsidR="00390A83" w:rsidRPr="00390A83" w:rsidRDefault="00390A83" w:rsidP="00390A83">
            <w:pPr>
              <w:jc w:val="center"/>
              <w:rPr>
                <w:sz w:val="24"/>
                <w:szCs w:val="24"/>
              </w:rPr>
            </w:pPr>
            <w:r w:rsidRPr="00390A83">
              <w:rPr>
                <w:sz w:val="24"/>
                <w:szCs w:val="24"/>
              </w:rPr>
              <w:t>торжественное мероприятие, событийное мероприятие</w:t>
            </w:r>
          </w:p>
        </w:tc>
      </w:tr>
    </w:tbl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A83" w:rsidRPr="00390A83" w:rsidRDefault="00390A83" w:rsidP="00390A8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A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C95B0B" w:rsidRDefault="00C95B0B" w:rsidP="00C95B0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sectPr w:rsidR="00C95B0B" w:rsidSect="00390A83">
      <w:headerReference w:type="even" r:id="rId19"/>
      <w:headerReference w:type="default" r:id="rId20"/>
      <w:headerReference w:type="first" r:id="rId21"/>
      <w:pgSz w:w="11900" w:h="16840"/>
      <w:pgMar w:top="993" w:right="70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CC6" w:rsidRDefault="00ED4CC6" w:rsidP="006F6C65">
      <w:pPr>
        <w:spacing w:after="0" w:line="240" w:lineRule="auto"/>
      </w:pPr>
      <w:r>
        <w:separator/>
      </w:r>
    </w:p>
  </w:endnote>
  <w:endnote w:type="continuationSeparator" w:id="0">
    <w:p w:rsidR="00ED4CC6" w:rsidRDefault="00ED4CC6" w:rsidP="006F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CC6" w:rsidRDefault="00ED4CC6" w:rsidP="006F6C65">
      <w:pPr>
        <w:spacing w:after="0" w:line="240" w:lineRule="auto"/>
      </w:pPr>
      <w:r>
        <w:separator/>
      </w:r>
    </w:p>
  </w:footnote>
  <w:footnote w:type="continuationSeparator" w:id="0">
    <w:p w:rsidR="00ED4CC6" w:rsidRDefault="00ED4CC6" w:rsidP="006F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A83" w:rsidRDefault="00390A83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012A2B5" wp14:editId="55F8B46C">
              <wp:simplePos x="0" y="0"/>
              <wp:positionH relativeFrom="page">
                <wp:posOffset>3975100</wp:posOffset>
              </wp:positionH>
              <wp:positionV relativeFrom="page">
                <wp:posOffset>433070</wp:posOffset>
              </wp:positionV>
              <wp:extent cx="128270" cy="109855"/>
              <wp:effectExtent l="3175" t="4445" r="1905" b="0"/>
              <wp:wrapNone/>
              <wp:docPr id="73" name="Поле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0A83" w:rsidRDefault="00390A83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pt"/>
                              <w:rFonts w:eastAsiaTheme="minorHAnsi"/>
                            </w:rPr>
                            <w:t>#</w:t>
                          </w:r>
                          <w:r>
                            <w:rPr>
                              <w:rStyle w:val="11pt"/>
                              <w:rFonts w:eastAsiaTheme="minorHAnsi"/>
                              <w:lang w:val="ru-RU" w:eastAsia="ru-RU" w:bidi="ru-RU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3" o:spid="_x0000_s1026" type="#_x0000_t202" style="position:absolute;margin-left:313pt;margin-top:34.1pt;width:10.1pt;height:8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" filled="f" stroked="f">
              <v:textbox style="mso-fit-shape-to-text:t" inset="0,0,0,0">
                <w:txbxContent>
                  <w:p w:rsidR="00390A83" w:rsidRDefault="00390A83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11pt"/>
                        <w:rFonts w:eastAsiaTheme="minorHAnsi"/>
                      </w:rPr>
                      <w:t>#</w:t>
                    </w:r>
                    <w:r>
                      <w:rPr>
                        <w:rStyle w:val="11pt"/>
                        <w:rFonts w:eastAsiaTheme="minorHAnsi"/>
                        <w:lang w:val="ru-RU" w:eastAsia="ru-RU" w:bidi="ru-RU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A83" w:rsidRDefault="00390A83">
    <w:pPr>
      <w:rPr>
        <w:sz w:val="2"/>
        <w:szCs w:val="2"/>
      </w:rPr>
    </w:pPr>
  </w:p>
  <w:p w:rsidR="00390A83" w:rsidRDefault="00390A83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A83" w:rsidRDefault="00390A83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412E75B1" wp14:editId="2E65D4B4">
              <wp:simplePos x="0" y="0"/>
              <wp:positionH relativeFrom="page">
                <wp:posOffset>327660</wp:posOffset>
              </wp:positionH>
              <wp:positionV relativeFrom="page">
                <wp:posOffset>149860</wp:posOffset>
              </wp:positionV>
              <wp:extent cx="64135" cy="146050"/>
              <wp:effectExtent l="3810" t="0" r="0" b="0"/>
              <wp:wrapNone/>
              <wp:docPr id="71" name="Поле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0A83" w:rsidRDefault="00390A83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1" o:spid="_x0000_s1027" type="#_x0000_t202" style="position:absolute;margin-left:25.8pt;margin-top:11.8pt;width:5.05pt;height:11.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" filled="f" stroked="f">
              <v:textbox style="mso-fit-shape-to-text:t" inset="0,0,0,0">
                <w:txbxContent>
                  <w:p w:rsidR="00390A83" w:rsidRDefault="00390A83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139DC939" wp14:editId="273D3C4B">
              <wp:simplePos x="0" y="0"/>
              <wp:positionH relativeFrom="page">
                <wp:posOffset>3998595</wp:posOffset>
              </wp:positionH>
              <wp:positionV relativeFrom="page">
                <wp:posOffset>438150</wp:posOffset>
              </wp:positionV>
              <wp:extent cx="153035" cy="175260"/>
              <wp:effectExtent l="0" t="0" r="1270" b="0"/>
              <wp:wrapNone/>
              <wp:docPr id="70" name="Поле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0A83" w:rsidRDefault="00390A83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70" o:spid="_x0000_s1028" type="#_x0000_t202" style="position:absolute;margin-left:314.85pt;margin-top:34.5pt;width:12.05pt;height:13.8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" filled="f" stroked="f">
              <v:textbox style="mso-fit-shape-to-text:t" inset="0,0,0,0">
                <w:txbxContent>
                  <w:p w:rsidR="00390A83" w:rsidRDefault="00390A83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35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E"/>
    <w:multiLevelType w:val="singleLevel"/>
    <w:tmpl w:val="0000000E"/>
    <w:name w:val="WW8Num14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17"/>
    <w:multiLevelType w:val="multilevel"/>
    <w:tmpl w:val="00000017"/>
    <w:name w:val="WW8Num2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9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33"/>
    <w:rsid w:val="000013DF"/>
    <w:rsid w:val="00015638"/>
    <w:rsid w:val="00041B27"/>
    <w:rsid w:val="000917DA"/>
    <w:rsid w:val="000929FC"/>
    <w:rsid w:val="000A4BDF"/>
    <w:rsid w:val="000D1891"/>
    <w:rsid w:val="000E138F"/>
    <w:rsid w:val="000F2AFE"/>
    <w:rsid w:val="000F7432"/>
    <w:rsid w:val="001035CD"/>
    <w:rsid w:val="00116845"/>
    <w:rsid w:val="00121568"/>
    <w:rsid w:val="00137631"/>
    <w:rsid w:val="00156358"/>
    <w:rsid w:val="00173637"/>
    <w:rsid w:val="00176A40"/>
    <w:rsid w:val="00176F9B"/>
    <w:rsid w:val="0018152C"/>
    <w:rsid w:val="001A0620"/>
    <w:rsid w:val="001A57E8"/>
    <w:rsid w:val="001B653F"/>
    <w:rsid w:val="001C6FCB"/>
    <w:rsid w:val="001D3DA7"/>
    <w:rsid w:val="001D4E2B"/>
    <w:rsid w:val="001E7D81"/>
    <w:rsid w:val="00207953"/>
    <w:rsid w:val="002119F8"/>
    <w:rsid w:val="00227418"/>
    <w:rsid w:val="00234188"/>
    <w:rsid w:val="002345F4"/>
    <w:rsid w:val="002375F0"/>
    <w:rsid w:val="00243CB7"/>
    <w:rsid w:val="00271FEB"/>
    <w:rsid w:val="00272395"/>
    <w:rsid w:val="00272623"/>
    <w:rsid w:val="00277E83"/>
    <w:rsid w:val="00281B57"/>
    <w:rsid w:val="0029763A"/>
    <w:rsid w:val="002A54E8"/>
    <w:rsid w:val="002B139B"/>
    <w:rsid w:val="002B3710"/>
    <w:rsid w:val="002B395F"/>
    <w:rsid w:val="002B407D"/>
    <w:rsid w:val="002B6E03"/>
    <w:rsid w:val="002D14F5"/>
    <w:rsid w:val="002E322D"/>
    <w:rsid w:val="002E3324"/>
    <w:rsid w:val="002F0EB5"/>
    <w:rsid w:val="002F3F30"/>
    <w:rsid w:val="00310CD8"/>
    <w:rsid w:val="00335B14"/>
    <w:rsid w:val="00345F29"/>
    <w:rsid w:val="00372A99"/>
    <w:rsid w:val="00372D39"/>
    <w:rsid w:val="00373D59"/>
    <w:rsid w:val="00390A83"/>
    <w:rsid w:val="00391469"/>
    <w:rsid w:val="003A6E17"/>
    <w:rsid w:val="003B22AB"/>
    <w:rsid w:val="003B6455"/>
    <w:rsid w:val="003D51AF"/>
    <w:rsid w:val="004062F5"/>
    <w:rsid w:val="004100E8"/>
    <w:rsid w:val="00412D99"/>
    <w:rsid w:val="00420FF6"/>
    <w:rsid w:val="00430587"/>
    <w:rsid w:val="00433D76"/>
    <w:rsid w:val="00442EB9"/>
    <w:rsid w:val="00446392"/>
    <w:rsid w:val="00461462"/>
    <w:rsid w:val="004657B4"/>
    <w:rsid w:val="00467264"/>
    <w:rsid w:val="0049124D"/>
    <w:rsid w:val="00493BF6"/>
    <w:rsid w:val="004B6EEB"/>
    <w:rsid w:val="004E5483"/>
    <w:rsid w:val="00520496"/>
    <w:rsid w:val="00523345"/>
    <w:rsid w:val="00523559"/>
    <w:rsid w:val="00523AC5"/>
    <w:rsid w:val="00541602"/>
    <w:rsid w:val="00541B83"/>
    <w:rsid w:val="005F1D65"/>
    <w:rsid w:val="00623252"/>
    <w:rsid w:val="00635BEE"/>
    <w:rsid w:val="00650014"/>
    <w:rsid w:val="00654EFF"/>
    <w:rsid w:val="00662F31"/>
    <w:rsid w:val="006645C2"/>
    <w:rsid w:val="006805DA"/>
    <w:rsid w:val="006818D5"/>
    <w:rsid w:val="006D02C7"/>
    <w:rsid w:val="006D193E"/>
    <w:rsid w:val="006D6091"/>
    <w:rsid w:val="006F6C65"/>
    <w:rsid w:val="007252AE"/>
    <w:rsid w:val="00735742"/>
    <w:rsid w:val="007441E5"/>
    <w:rsid w:val="007534D7"/>
    <w:rsid w:val="00757BAC"/>
    <w:rsid w:val="007659DE"/>
    <w:rsid w:val="00773808"/>
    <w:rsid w:val="0079198A"/>
    <w:rsid w:val="007B6B26"/>
    <w:rsid w:val="007D6922"/>
    <w:rsid w:val="007D7149"/>
    <w:rsid w:val="007E650B"/>
    <w:rsid w:val="0080252D"/>
    <w:rsid w:val="00843E59"/>
    <w:rsid w:val="00844F2F"/>
    <w:rsid w:val="00846145"/>
    <w:rsid w:val="00860A51"/>
    <w:rsid w:val="00867027"/>
    <w:rsid w:val="008712EB"/>
    <w:rsid w:val="008A0416"/>
    <w:rsid w:val="008B455F"/>
    <w:rsid w:val="008D4212"/>
    <w:rsid w:val="008E2D6A"/>
    <w:rsid w:val="0090069B"/>
    <w:rsid w:val="009230EE"/>
    <w:rsid w:val="009245D7"/>
    <w:rsid w:val="00943B31"/>
    <w:rsid w:val="00946D54"/>
    <w:rsid w:val="009778DA"/>
    <w:rsid w:val="00985A2F"/>
    <w:rsid w:val="009958EA"/>
    <w:rsid w:val="009A1B34"/>
    <w:rsid w:val="009A6CB2"/>
    <w:rsid w:val="009B5C9D"/>
    <w:rsid w:val="009C0A10"/>
    <w:rsid w:val="009F7D62"/>
    <w:rsid w:val="00A02F75"/>
    <w:rsid w:val="00A03883"/>
    <w:rsid w:val="00A10FFD"/>
    <w:rsid w:val="00A34268"/>
    <w:rsid w:val="00A71013"/>
    <w:rsid w:val="00A82589"/>
    <w:rsid w:val="00A8409C"/>
    <w:rsid w:val="00A9411F"/>
    <w:rsid w:val="00AA1FD8"/>
    <w:rsid w:val="00AA2498"/>
    <w:rsid w:val="00AF3C58"/>
    <w:rsid w:val="00B000AD"/>
    <w:rsid w:val="00B03F29"/>
    <w:rsid w:val="00B16983"/>
    <w:rsid w:val="00B34E41"/>
    <w:rsid w:val="00B40947"/>
    <w:rsid w:val="00B451F4"/>
    <w:rsid w:val="00B46CEA"/>
    <w:rsid w:val="00B46DE9"/>
    <w:rsid w:val="00B5335B"/>
    <w:rsid w:val="00BB49E7"/>
    <w:rsid w:val="00BB6FD6"/>
    <w:rsid w:val="00BC5B3C"/>
    <w:rsid w:val="00BC7A91"/>
    <w:rsid w:val="00BD3254"/>
    <w:rsid w:val="00BF41C3"/>
    <w:rsid w:val="00BF71DE"/>
    <w:rsid w:val="00C160CE"/>
    <w:rsid w:val="00C4624B"/>
    <w:rsid w:val="00C83F87"/>
    <w:rsid w:val="00C95B0B"/>
    <w:rsid w:val="00C961D5"/>
    <w:rsid w:val="00CA0B6F"/>
    <w:rsid w:val="00CC09AE"/>
    <w:rsid w:val="00CC23AB"/>
    <w:rsid w:val="00CD4BEB"/>
    <w:rsid w:val="00CE3D01"/>
    <w:rsid w:val="00CE4E7B"/>
    <w:rsid w:val="00CE7B81"/>
    <w:rsid w:val="00CF0F80"/>
    <w:rsid w:val="00D01916"/>
    <w:rsid w:val="00D04183"/>
    <w:rsid w:val="00D2031F"/>
    <w:rsid w:val="00D23A1C"/>
    <w:rsid w:val="00D45006"/>
    <w:rsid w:val="00D5691C"/>
    <w:rsid w:val="00D64601"/>
    <w:rsid w:val="00D64A58"/>
    <w:rsid w:val="00D71C57"/>
    <w:rsid w:val="00D7768C"/>
    <w:rsid w:val="00D81092"/>
    <w:rsid w:val="00D853A4"/>
    <w:rsid w:val="00D91E81"/>
    <w:rsid w:val="00D94B94"/>
    <w:rsid w:val="00DA3F6E"/>
    <w:rsid w:val="00DC05C0"/>
    <w:rsid w:val="00DC21C0"/>
    <w:rsid w:val="00DE165E"/>
    <w:rsid w:val="00DF591D"/>
    <w:rsid w:val="00E053F4"/>
    <w:rsid w:val="00E1173E"/>
    <w:rsid w:val="00E337BD"/>
    <w:rsid w:val="00E34964"/>
    <w:rsid w:val="00E54DA6"/>
    <w:rsid w:val="00E62336"/>
    <w:rsid w:val="00E7751D"/>
    <w:rsid w:val="00EB2591"/>
    <w:rsid w:val="00EB6990"/>
    <w:rsid w:val="00EC6499"/>
    <w:rsid w:val="00EC7E89"/>
    <w:rsid w:val="00ED4CC6"/>
    <w:rsid w:val="00ED7474"/>
    <w:rsid w:val="00EF4E12"/>
    <w:rsid w:val="00F14BE3"/>
    <w:rsid w:val="00F40A04"/>
    <w:rsid w:val="00F44276"/>
    <w:rsid w:val="00F61B44"/>
    <w:rsid w:val="00F61E64"/>
    <w:rsid w:val="00F6541D"/>
    <w:rsid w:val="00F654FC"/>
    <w:rsid w:val="00FA67D0"/>
    <w:rsid w:val="00FC7334"/>
    <w:rsid w:val="00FE0E33"/>
    <w:rsid w:val="00FE224E"/>
    <w:rsid w:val="00FF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35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90A83"/>
    <w:pPr>
      <w:keepNext/>
      <w:spacing w:after="0" w:line="240" w:lineRule="auto"/>
      <w:ind w:right="-521" w:hanging="567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0A83"/>
    <w:pPr>
      <w:keepNext/>
      <w:spacing w:after="0" w:line="240" w:lineRule="auto"/>
      <w:ind w:right="-52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0A83"/>
    <w:pPr>
      <w:keepNext/>
      <w:suppressAutoHyphens/>
      <w:autoSpaceDE w:val="0"/>
      <w:autoSpaceDN w:val="0"/>
      <w:adjustRightInd w:val="0"/>
      <w:spacing w:after="266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E0E33"/>
  </w:style>
  <w:style w:type="character" w:styleId="a3">
    <w:name w:val="Hyperlink"/>
    <w:basedOn w:val="a0"/>
    <w:uiPriority w:val="99"/>
    <w:rsid w:val="00FE0E3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a0"/>
    <w:link w:val="21"/>
    <w:rsid w:val="00FE0E3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5Exact">
    <w:name w:val="Основной текст (5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72Exact">
    <w:name w:val="Заголовок №7 (2) Exact"/>
    <w:basedOn w:val="a0"/>
    <w:link w:val="72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9Exact">
    <w:name w:val="Основной текст (9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ptExact">
    <w:name w:val="Основной текст (2) + Малые прописные;Интервал 1 pt Exac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30"/>
      <w:sz w:val="28"/>
      <w:szCs w:val="28"/>
      <w:u w:val="none"/>
      <w:lang w:val="en-US" w:eastAsia="en-US" w:bidi="en-US"/>
    </w:rPr>
  </w:style>
  <w:style w:type="character" w:customStyle="1" w:styleId="73Exact">
    <w:name w:val="Заголовок №7 (3) Exact"/>
    <w:basedOn w:val="a0"/>
    <w:link w:val="73"/>
    <w:rsid w:val="00FE0E33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Candara105ptExact">
    <w:name w:val="Основной текст (10) + Candara;10;5 pt Exact"/>
    <w:basedOn w:val="100"/>
    <w:rsid w:val="00FE0E3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PalatinoLinotype95ptExact">
    <w:name w:val="Основной текст (10) + Palatino Linotype;9;5 pt;Курсив Exact"/>
    <w:basedOn w:val="100"/>
    <w:rsid w:val="00FE0E33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Подпись к картинке (3) Exact"/>
    <w:basedOn w:val="a0"/>
    <w:link w:val="31"/>
    <w:rsid w:val="00FE0E33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8Exact">
    <w:name w:val="Основной текст (8) Exact"/>
    <w:basedOn w:val="a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814pt0ptExact">
    <w:name w:val="Основной текст (8) + 14 pt;Не курсив;Интервал 0 pt Exact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Candara105ptExact">
    <w:name w:val="Основной текст (9) + Candara;10;5 pt Exact"/>
    <w:basedOn w:val="9"/>
    <w:rsid w:val="00FE0E3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Exact">
    <w:name w:val="Основной текст (12) Exact"/>
    <w:basedOn w:val="a0"/>
    <w:link w:val="12"/>
    <w:rsid w:val="00FE0E33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2Exact1">
    <w:name w:val="Заголовок №2 Exact"/>
    <w:basedOn w:val="a0"/>
    <w:link w:val="23"/>
    <w:rsid w:val="00FE0E33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13Exact">
    <w:name w:val="Основной текст (13) Exact"/>
    <w:basedOn w:val="a0"/>
    <w:link w:val="13"/>
    <w:rsid w:val="00FE0E33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275pt0ptExact">
    <w:name w:val="Основной текст (2) + 7;5 pt;Курсив;Интервал 0 pt Exact"/>
    <w:basedOn w:val="22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12Tahoma12ptExact">
    <w:name w:val="Основной текст (12) + Tahoma;12 pt;Курсив Exact"/>
    <w:basedOn w:val="12Exact"/>
    <w:rsid w:val="00FE0E33"/>
    <w:rPr>
      <w:rFonts w:ascii="Tahoma" w:eastAsia="Tahoma" w:hAnsi="Tahoma" w:cs="Tahoma"/>
      <w:i/>
      <w:iCs/>
      <w:color w:val="00000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3Exact1">
    <w:name w:val="Заголовок №3 Exact"/>
    <w:basedOn w:val="a0"/>
    <w:link w:val="32"/>
    <w:rsid w:val="00FE0E33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218pt4ptExact">
    <w:name w:val="Основной текст (2) + 18 pt;Интервал 4 pt Exac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6"/>
      <w:szCs w:val="36"/>
      <w:u w:val="none"/>
      <w:lang w:val="en-US" w:eastAsia="en-US" w:bidi="en-US"/>
    </w:rPr>
  </w:style>
  <w:style w:type="character" w:customStyle="1" w:styleId="10Exact0">
    <w:name w:val="Основной текст (10) + Курсив Exact"/>
    <w:basedOn w:val="10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4Exact">
    <w:name w:val="Заголовок №4 Exact"/>
    <w:basedOn w:val="a0"/>
    <w:link w:val="41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Exact">
    <w:name w:val="Основной текст (14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144ptExact">
    <w:name w:val="Основной текст (14) + Интервал 4 pt Exact"/>
    <w:basedOn w:val="14"/>
    <w:rsid w:val="00FE0E33"/>
    <w:rPr>
      <w:rFonts w:ascii="Times New Roman" w:eastAsia="Times New Roman" w:hAnsi="Times New Roman" w:cs="Times New Roman"/>
      <w:spacing w:val="80"/>
      <w:sz w:val="36"/>
      <w:szCs w:val="36"/>
      <w:shd w:val="clear" w:color="auto" w:fill="FFFFFF"/>
      <w:lang w:val="en-US" w:bidi="en-US"/>
    </w:rPr>
  </w:style>
  <w:style w:type="character" w:customStyle="1" w:styleId="15Exact">
    <w:name w:val="Основной текст (15) Exact"/>
    <w:basedOn w:val="a0"/>
    <w:link w:val="15"/>
    <w:rsid w:val="00FE0E33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1Exact">
    <w:name w:val="Заголовок №1 Exact"/>
    <w:basedOn w:val="a0"/>
    <w:link w:val="16"/>
    <w:rsid w:val="00FE0E33"/>
    <w:rPr>
      <w:rFonts w:ascii="Times New Roman" w:eastAsia="Times New Roman" w:hAnsi="Times New Roman" w:cs="Times New Roman"/>
      <w:sz w:val="34"/>
      <w:szCs w:val="34"/>
      <w:shd w:val="clear" w:color="auto" w:fill="FFFFFF"/>
      <w:lang w:val="en-US" w:bidi="en-US"/>
    </w:rPr>
  </w:style>
  <w:style w:type="character" w:customStyle="1" w:styleId="4Exact0">
    <w:name w:val="Подпись к картинке (4) Exact"/>
    <w:basedOn w:val="a0"/>
    <w:link w:val="42"/>
    <w:rsid w:val="00FE0E3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Exact0">
    <w:name w:val="Подпись к картинке (5)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1">
    <w:name w:val="Заголовок №5 Exact"/>
    <w:basedOn w:val="a0"/>
    <w:link w:val="5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2">
    <w:name w:val="Заголовок №5 + Малые прописные Exact"/>
    <w:basedOn w:val="5Exact1"/>
    <w:rsid w:val="00FE0E33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7Exact">
    <w:name w:val="Заголовок №7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  <w:u w:val="none"/>
    </w:rPr>
  </w:style>
  <w:style w:type="character" w:customStyle="1" w:styleId="4Exact1">
    <w:name w:val="Основной текст (4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Подпись к картинке (6) Exact"/>
    <w:basedOn w:val="a0"/>
    <w:link w:val="6"/>
    <w:rsid w:val="00FE0E3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2Exact">
    <w:name w:val="Заголовок №5 (2) Exact"/>
    <w:basedOn w:val="a0"/>
    <w:link w:val="52"/>
    <w:rsid w:val="00FE0E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2Exact">
    <w:name w:val="Заголовок №4 (2) Exact"/>
    <w:basedOn w:val="a0"/>
    <w:link w:val="420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62Exact">
    <w:name w:val="Заголовок №6 (2) Exact"/>
    <w:basedOn w:val="a0"/>
    <w:link w:val="62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9Candara105ptExact0">
    <w:name w:val="Основной текст (9) + Candara;10;5 pt;Курсив Exact"/>
    <w:basedOn w:val="9"/>
    <w:rsid w:val="00FE0E33"/>
    <w:rPr>
      <w:rFonts w:ascii="Candara" w:eastAsia="Candara" w:hAnsi="Candara" w:cs="Candara"/>
      <w:b w:val="0"/>
      <w:bCs w:val="0"/>
      <w:i/>
      <w:iCs/>
      <w:smallCaps w:val="0"/>
      <w:strike w:val="0"/>
      <w:sz w:val="21"/>
      <w:szCs w:val="21"/>
      <w:u w:val="single"/>
    </w:rPr>
  </w:style>
  <w:style w:type="character" w:customStyle="1" w:styleId="80">
    <w:name w:val="Заголовок №8_"/>
    <w:basedOn w:val="a0"/>
    <w:link w:val="81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2pt">
    <w:name w:val="Заголовок №8 + Интервал 2 pt"/>
    <w:basedOn w:val="80"/>
    <w:rsid w:val="00FE0E33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Интервал 3 pt"/>
    <w:basedOn w:val="22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5pt0pt">
    <w:name w:val="Основной текст (2) + 7;5 pt;Курсив;Интервал 0 pt"/>
    <w:basedOn w:val="22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a5">
    <w:name w:val="Колонтитул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3">
    <w:name w:val="Основной текст (4)_"/>
    <w:basedOn w:val="a0"/>
    <w:link w:val="44"/>
    <w:rsid w:val="00FE0E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5pt">
    <w:name w:val="Колонтитул + 5;5 pt;Полужирный"/>
    <w:basedOn w:val="a4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7">
    <w:name w:val="Заголовок №7_"/>
    <w:basedOn w:val="a0"/>
    <w:link w:val="70"/>
    <w:rsid w:val="00FE0E3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7PalatinoLinotype25pt">
    <w:name w:val="Заголовок №7 + Palatino Linotype;25 pt;Не полужирный;Курсив"/>
    <w:basedOn w:val="7"/>
    <w:rsid w:val="00FE0E33"/>
    <w:rPr>
      <w:rFonts w:ascii="Palatino Linotype" w:eastAsia="Palatino Linotype" w:hAnsi="Palatino Linotype" w:cs="Palatino Linotype"/>
      <w:b/>
      <w:bCs/>
      <w:i/>
      <w:iCs/>
      <w:color w:val="00000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51">
    <w:name w:val="Основной текст (5)"/>
    <w:basedOn w:val="5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55pt0">
    <w:name w:val="Основной текст (5) + 5 pt;Курсив"/>
    <w:basedOn w:val="50"/>
    <w:rsid w:val="00FE0E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en-US" w:eastAsia="en-US" w:bidi="en-US"/>
    </w:rPr>
  </w:style>
  <w:style w:type="character" w:customStyle="1" w:styleId="60">
    <w:name w:val="Основной текст (6)_"/>
    <w:basedOn w:val="a0"/>
    <w:link w:val="61"/>
    <w:rsid w:val="00FE0E33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71">
    <w:name w:val="Основной текст (7)_"/>
    <w:basedOn w:val="a0"/>
    <w:link w:val="74"/>
    <w:rsid w:val="00FE0E33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75">
    <w:name w:val="Основной текст (7) + Малые прописные"/>
    <w:basedOn w:val="71"/>
    <w:rsid w:val="00FE0E33"/>
    <w:rPr>
      <w:rFonts w:ascii="Times New Roman" w:eastAsia="Times New Roman" w:hAnsi="Times New Roman" w:cs="Times New Roman"/>
      <w:smallCaps/>
      <w:color w:val="000000"/>
      <w:spacing w:val="4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">
    <w:name w:val="Колонтитул + 11 pt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">
    <w:name w:val="Основной текст (8)_"/>
    <w:basedOn w:val="a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  <w:lang w:val="en-US" w:eastAsia="en-US" w:bidi="en-US"/>
    </w:rPr>
  </w:style>
  <w:style w:type="character" w:customStyle="1" w:styleId="82">
    <w:name w:val="Основной текст (8)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413pt1pt">
    <w:name w:val="Основной текст (4) + 13 pt;Курсив;Интервал 1 pt"/>
    <w:basedOn w:val="43"/>
    <w:rsid w:val="00FE0E33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2pt">
    <w:name w:val="Основной текст (4) + Интервал 2 pt"/>
    <w:basedOn w:val="43"/>
    <w:rsid w:val="00FE0E33"/>
    <w:rPr>
      <w:rFonts w:ascii="Times New Roman" w:eastAsia="Times New Roman" w:hAnsi="Times New Roman" w:cs="Times New Roman"/>
      <w:color w:val="000000"/>
      <w:spacing w:val="40"/>
      <w:w w:val="100"/>
      <w:position w:val="0"/>
      <w:shd w:val="clear" w:color="auto" w:fill="FFFFFF"/>
      <w:lang w:val="ru-RU" w:eastAsia="ru-RU" w:bidi="ru-RU"/>
    </w:rPr>
  </w:style>
  <w:style w:type="character" w:customStyle="1" w:styleId="814pt0pt">
    <w:name w:val="Основной текст (8) + 14 pt;Не курсив;Интервал 0 pt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0pt">
    <w:name w:val="Основной текст (2) + 10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PalatinoLinotype95pt">
    <w:name w:val="Основной текст (2) + Palatino Linotype;9;5 pt"/>
    <w:basedOn w:val="22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95pt">
    <w:name w:val="Основной текст (9) + 9;5 pt"/>
    <w:basedOn w:val="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0">
    <w:name w:val="Основной текст (11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1">
    <w:name w:val="Основной текст (11)"/>
    <w:basedOn w:val="11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114pt">
    <w:name w:val="Основной текст (11) + 14 pt"/>
    <w:basedOn w:val="11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3">
    <w:name w:val="Заголовок №6_"/>
    <w:basedOn w:val="a0"/>
    <w:link w:val="64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1pt">
    <w:name w:val="Заголовок №6 + Интервал 1 pt"/>
    <w:basedOn w:val="63"/>
    <w:rsid w:val="00FE0E33"/>
    <w:rPr>
      <w:rFonts w:ascii="Times New Roman" w:eastAsia="Times New Roman" w:hAnsi="Times New Roman" w:cs="Times New Roman"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60">
    <w:name w:val="Основной текст (16)_"/>
    <w:basedOn w:val="a0"/>
    <w:rsid w:val="00FE0E33"/>
    <w:rPr>
      <w:rFonts w:ascii="Candara" w:eastAsia="Candara" w:hAnsi="Candara" w:cs="Candar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61">
    <w:name w:val="Основной текст (16)"/>
    <w:basedOn w:val="160"/>
    <w:rsid w:val="00FE0E33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6TimesNewRoman45pt">
    <w:name w:val="Основной текст (16) + Times New Roman;4;5 pt;Не полужирный;Курсив;Малые прописные"/>
    <w:basedOn w:val="160"/>
    <w:rsid w:val="00FE0E33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9"/>
      <w:szCs w:val="9"/>
      <w:u w:val="single"/>
      <w:lang w:val="en-US" w:eastAsia="en-US" w:bidi="en-US"/>
    </w:rPr>
  </w:style>
  <w:style w:type="character" w:customStyle="1" w:styleId="211pt">
    <w:name w:val="Основной текст (2) + 11 pt"/>
    <w:basedOn w:val="22"/>
    <w:uiPriority w:val="9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Малые прописные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7">
    <w:name w:val="Основной текст (17)_"/>
    <w:basedOn w:val="a0"/>
    <w:link w:val="170"/>
    <w:rsid w:val="00FE0E33"/>
    <w:rPr>
      <w:rFonts w:ascii="Palatino Linotype" w:eastAsia="Palatino Linotype" w:hAnsi="Palatino Linotype" w:cs="Palatino Linotype"/>
      <w:spacing w:val="-1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  <w:lang w:val="en-US" w:bidi="en-US"/>
    </w:rPr>
  </w:style>
  <w:style w:type="character" w:customStyle="1" w:styleId="1417pt2pt">
    <w:name w:val="Основной текст (14) + 17 pt;Интервал 2 pt"/>
    <w:basedOn w:val="14"/>
    <w:rsid w:val="00FE0E33"/>
    <w:rPr>
      <w:rFonts w:ascii="Times New Roman" w:eastAsia="Times New Roman" w:hAnsi="Times New Roman" w:cs="Times New Roman"/>
      <w:color w:val="000000"/>
      <w:spacing w:val="40"/>
      <w:w w:val="100"/>
      <w:position w:val="0"/>
      <w:sz w:val="34"/>
      <w:szCs w:val="34"/>
      <w:shd w:val="clear" w:color="auto" w:fill="FFFFFF"/>
      <w:lang w:val="en-US" w:bidi="en-US"/>
    </w:rPr>
  </w:style>
  <w:style w:type="character" w:customStyle="1" w:styleId="144pt">
    <w:name w:val="Основной текст (14) + Интервал 4 pt"/>
    <w:basedOn w:val="14"/>
    <w:rsid w:val="00FE0E33"/>
    <w:rPr>
      <w:rFonts w:ascii="Times New Roman" w:eastAsia="Times New Roman" w:hAnsi="Times New Roman" w:cs="Times New Roman"/>
      <w:color w:val="000000"/>
      <w:spacing w:val="80"/>
      <w:w w:val="100"/>
      <w:position w:val="0"/>
      <w:sz w:val="36"/>
      <w:szCs w:val="36"/>
      <w:shd w:val="clear" w:color="auto" w:fill="FFFFFF"/>
      <w:lang w:val="en-US" w:bidi="en-US"/>
    </w:rPr>
  </w:style>
  <w:style w:type="character" w:customStyle="1" w:styleId="100">
    <w:name w:val="Основной текст (10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1">
    <w:name w:val="Основной текст (10)"/>
    <w:basedOn w:val="10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3">
    <w:name w:val="Подпись к картинке (5)_"/>
    <w:basedOn w:val="a0"/>
    <w:link w:val="54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Подпись к картинке_"/>
    <w:basedOn w:val="a0"/>
    <w:link w:val="a7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  <w:lang w:val="en-US" w:bidi="en-US"/>
    </w:rPr>
  </w:style>
  <w:style w:type="character" w:customStyle="1" w:styleId="25">
    <w:name w:val="Основной текст (2) + Полужирный"/>
    <w:basedOn w:val="22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6">
    <w:name w:val="Основной текст (2)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0">
    <w:name w:val="Основной текст (2) + 11 pt;Малые прописные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2pt2pt">
    <w:name w:val="Основной текст (2) + 12 pt;Интервал 2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Подпись к таблице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3pt1pt">
    <w:name w:val="Основной текст (2) + 13 pt;Курсив;Интервал 1 pt"/>
    <w:basedOn w:val="22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7">
    <w:name w:val="Подпись к таблице (2)_"/>
    <w:basedOn w:val="a0"/>
    <w:link w:val="28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PalatinoLinotype12pt">
    <w:name w:val="Основной текст (2) + Palatino Linotype;12 pt"/>
    <w:basedOn w:val="22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alatinoLinotype4pt">
    <w:name w:val="Основной текст (2) + Palatino Linotype;4 pt"/>
    <w:basedOn w:val="22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9">
    <w:name w:val="Подпись к таблице"/>
    <w:basedOn w:val="a8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pt">
    <w:name w:val="Колонтитул + 10 pt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4">
    <w:name w:val="Основной текст (3)"/>
    <w:basedOn w:val="a"/>
    <w:link w:val="33"/>
    <w:rsid w:val="00FE0E33"/>
    <w:pPr>
      <w:widowControl w:val="0"/>
      <w:shd w:val="clear" w:color="auto" w:fill="FFFFFF"/>
      <w:spacing w:after="0" w:line="0" w:lineRule="atLeast"/>
      <w:ind w:hanging="4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Подпись к картинке (2)"/>
    <w:basedOn w:val="a"/>
    <w:link w:val="2Exact0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2">
    <w:name w:val="Заголовок №7 (2)"/>
    <w:basedOn w:val="a"/>
    <w:link w:val="72Exact"/>
    <w:rsid w:val="00FE0E33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3">
    <w:name w:val="Заголовок №7 (3)"/>
    <w:basedOn w:val="a"/>
    <w:link w:val="73Exact"/>
    <w:rsid w:val="00FE0E33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Подпись к картинке"/>
    <w:basedOn w:val="a"/>
    <w:link w:val="a6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31">
    <w:name w:val="Подпись к картинке (3)"/>
    <w:basedOn w:val="a"/>
    <w:link w:val="3Exact0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2">
    <w:name w:val="Основной текст (12)"/>
    <w:basedOn w:val="a"/>
    <w:link w:val="12Exact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23">
    <w:name w:val="Заголовок №2"/>
    <w:basedOn w:val="a"/>
    <w:link w:val="2Exact1"/>
    <w:rsid w:val="00FE0E33"/>
    <w:pPr>
      <w:widowControl w:val="0"/>
      <w:shd w:val="clear" w:color="auto" w:fill="FFFFFF"/>
      <w:spacing w:after="0" w:line="0" w:lineRule="atLeast"/>
      <w:outlineLvl w:val="1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13">
    <w:name w:val="Основной текст (13)"/>
    <w:basedOn w:val="a"/>
    <w:link w:val="13Exact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2">
    <w:name w:val="Заголовок №3"/>
    <w:basedOn w:val="a"/>
    <w:link w:val="3Exact1"/>
    <w:rsid w:val="00FE0E33"/>
    <w:pPr>
      <w:widowControl w:val="0"/>
      <w:shd w:val="clear" w:color="auto" w:fill="FFFFFF"/>
      <w:spacing w:after="0" w:line="0" w:lineRule="atLeast"/>
      <w:outlineLvl w:val="2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41">
    <w:name w:val="Заголовок №4"/>
    <w:basedOn w:val="a"/>
    <w:link w:val="4Exact"/>
    <w:rsid w:val="00FE0E33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"/>
    <w:link w:val="14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0"/>
      <w:sz w:val="36"/>
      <w:szCs w:val="36"/>
      <w:lang w:val="en-US" w:bidi="en-US"/>
    </w:rPr>
  </w:style>
  <w:style w:type="paragraph" w:customStyle="1" w:styleId="15">
    <w:name w:val="Основной текст (15)"/>
    <w:basedOn w:val="a"/>
    <w:link w:val="15Exact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6">
    <w:name w:val="Заголовок №1"/>
    <w:basedOn w:val="a"/>
    <w:link w:val="1Exact"/>
    <w:rsid w:val="00FE0E33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sz w:val="34"/>
      <w:szCs w:val="34"/>
      <w:lang w:val="en-US" w:bidi="en-US"/>
    </w:rPr>
  </w:style>
  <w:style w:type="paragraph" w:customStyle="1" w:styleId="42">
    <w:name w:val="Подпись к картинке (4)"/>
    <w:basedOn w:val="a"/>
    <w:link w:val="4Exact0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4">
    <w:name w:val="Подпись к картинке (5)"/>
    <w:basedOn w:val="a"/>
    <w:link w:val="53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Заголовок №5"/>
    <w:basedOn w:val="a"/>
    <w:link w:val="5Exact1"/>
    <w:rsid w:val="00FE0E33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Заголовок №7"/>
    <w:basedOn w:val="a"/>
    <w:link w:val="7"/>
    <w:rsid w:val="00FE0E33"/>
    <w:pPr>
      <w:widowControl w:val="0"/>
      <w:shd w:val="clear" w:color="auto" w:fill="FFFFFF"/>
      <w:spacing w:before="540" w:after="0" w:line="0" w:lineRule="atLeast"/>
      <w:jc w:val="both"/>
      <w:outlineLvl w:val="6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4">
    <w:name w:val="Основной текст (4)"/>
    <w:basedOn w:val="a"/>
    <w:link w:val="43"/>
    <w:rsid w:val="00FE0E33"/>
    <w:pPr>
      <w:widowControl w:val="0"/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6">
    <w:name w:val="Подпись к картинке (6)"/>
    <w:basedOn w:val="a"/>
    <w:link w:val="6Exact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">
    <w:name w:val="Заголовок №5 (2)"/>
    <w:basedOn w:val="a"/>
    <w:link w:val="52Exact"/>
    <w:rsid w:val="00FE0E33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</w:rPr>
  </w:style>
  <w:style w:type="paragraph" w:customStyle="1" w:styleId="420">
    <w:name w:val="Заголовок №4 (2)"/>
    <w:basedOn w:val="a"/>
    <w:link w:val="42Exact"/>
    <w:rsid w:val="00FE0E33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62">
    <w:name w:val="Заголовок №6 (2)"/>
    <w:basedOn w:val="a"/>
    <w:link w:val="62Exact"/>
    <w:rsid w:val="00FE0E33"/>
    <w:pPr>
      <w:widowControl w:val="0"/>
      <w:shd w:val="clear" w:color="auto" w:fill="FFFFFF"/>
      <w:spacing w:after="0" w:line="0" w:lineRule="atLeast"/>
      <w:outlineLvl w:val="5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81">
    <w:name w:val="Заголовок №8"/>
    <w:basedOn w:val="a"/>
    <w:link w:val="80"/>
    <w:rsid w:val="00FE0E33"/>
    <w:pPr>
      <w:widowControl w:val="0"/>
      <w:shd w:val="clear" w:color="auto" w:fill="FFFFFF"/>
      <w:spacing w:after="300" w:line="320" w:lineRule="exact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1">
    <w:name w:val="Основной текст (6)"/>
    <w:basedOn w:val="a"/>
    <w:link w:val="60"/>
    <w:rsid w:val="00FE0E33"/>
    <w:pPr>
      <w:widowControl w:val="0"/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spacing w:val="-10"/>
      <w:sz w:val="20"/>
      <w:szCs w:val="20"/>
    </w:rPr>
  </w:style>
  <w:style w:type="paragraph" w:customStyle="1" w:styleId="74">
    <w:name w:val="Основной текст (7)"/>
    <w:basedOn w:val="a"/>
    <w:link w:val="71"/>
    <w:rsid w:val="00FE0E33"/>
    <w:pPr>
      <w:widowControl w:val="0"/>
      <w:shd w:val="clear" w:color="auto" w:fill="FFFFFF"/>
      <w:spacing w:before="540" w:after="0" w:line="0" w:lineRule="atLeast"/>
      <w:jc w:val="center"/>
    </w:pPr>
    <w:rPr>
      <w:rFonts w:ascii="Times New Roman" w:eastAsia="Times New Roman" w:hAnsi="Times New Roman" w:cs="Times New Roman"/>
      <w:spacing w:val="40"/>
    </w:rPr>
  </w:style>
  <w:style w:type="paragraph" w:customStyle="1" w:styleId="64">
    <w:name w:val="Заголовок №6"/>
    <w:basedOn w:val="a"/>
    <w:link w:val="63"/>
    <w:rsid w:val="00FE0E33"/>
    <w:pPr>
      <w:widowControl w:val="0"/>
      <w:shd w:val="clear" w:color="auto" w:fill="FFFFFF"/>
      <w:spacing w:before="600" w:after="0" w:line="0" w:lineRule="atLeast"/>
      <w:jc w:val="center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70">
    <w:name w:val="Основной текст (17)"/>
    <w:basedOn w:val="a"/>
    <w:link w:val="17"/>
    <w:rsid w:val="00FE0E33"/>
    <w:pPr>
      <w:widowControl w:val="0"/>
      <w:shd w:val="clear" w:color="auto" w:fill="FFFFFF"/>
      <w:spacing w:before="480" w:after="660" w:line="0" w:lineRule="atLeast"/>
      <w:jc w:val="both"/>
    </w:pPr>
    <w:rPr>
      <w:rFonts w:ascii="Palatino Linotype" w:eastAsia="Palatino Linotype" w:hAnsi="Palatino Linotype" w:cs="Palatino Linotype"/>
      <w:spacing w:val="-10"/>
    </w:rPr>
  </w:style>
  <w:style w:type="paragraph" w:customStyle="1" w:styleId="28">
    <w:name w:val="Подпись к таблице (2)"/>
    <w:basedOn w:val="a"/>
    <w:link w:val="27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35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574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9B5C9D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6F6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6C65"/>
  </w:style>
  <w:style w:type="table" w:styleId="af">
    <w:name w:val="Table Grid"/>
    <w:basedOn w:val="a1"/>
    <w:uiPriority w:val="59"/>
    <w:rsid w:val="002E3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A0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02F75"/>
  </w:style>
  <w:style w:type="character" w:customStyle="1" w:styleId="10">
    <w:name w:val="Заголовок 1 Знак"/>
    <w:basedOn w:val="a0"/>
    <w:link w:val="1"/>
    <w:rsid w:val="00523559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numbering" w:customStyle="1" w:styleId="29">
    <w:name w:val="Нет списка2"/>
    <w:next w:val="a2"/>
    <w:uiPriority w:val="99"/>
    <w:semiHidden/>
    <w:unhideWhenUsed/>
    <w:rsid w:val="00523559"/>
  </w:style>
  <w:style w:type="paragraph" w:styleId="af2">
    <w:name w:val="Body Text"/>
    <w:basedOn w:val="a"/>
    <w:link w:val="af3"/>
    <w:rsid w:val="005235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5235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"/>
    <w:link w:val="af5"/>
    <w:uiPriority w:val="99"/>
    <w:unhideWhenUsed/>
    <w:rsid w:val="0052355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5235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a">
    <w:name w:val="Body Text 2"/>
    <w:basedOn w:val="a"/>
    <w:link w:val="2b"/>
    <w:rsid w:val="005235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2 Знак"/>
    <w:basedOn w:val="a0"/>
    <w:link w:val="2a"/>
    <w:rsid w:val="005235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Сетка таблицы2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54D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E54DA6"/>
    <w:rPr>
      <w:rFonts w:ascii="Times New Roman" w:hAnsi="Times New Roman" w:cs="Times New Roman" w:hint="default"/>
      <w:sz w:val="22"/>
      <w:szCs w:val="22"/>
    </w:rPr>
  </w:style>
  <w:style w:type="character" w:customStyle="1" w:styleId="20">
    <w:name w:val="Заголовок 2 Знак"/>
    <w:basedOn w:val="a0"/>
    <w:link w:val="2"/>
    <w:rsid w:val="00390A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90A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0A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36">
    <w:name w:val="Нет списка3"/>
    <w:next w:val="a2"/>
    <w:uiPriority w:val="99"/>
    <w:semiHidden/>
    <w:unhideWhenUsed/>
    <w:rsid w:val="00390A83"/>
  </w:style>
  <w:style w:type="numbering" w:customStyle="1" w:styleId="113">
    <w:name w:val="Нет списка11"/>
    <w:next w:val="a2"/>
    <w:uiPriority w:val="99"/>
    <w:semiHidden/>
    <w:unhideWhenUsed/>
    <w:rsid w:val="00390A83"/>
  </w:style>
  <w:style w:type="paragraph" w:customStyle="1" w:styleId="FR1">
    <w:name w:val="FR1"/>
    <w:rsid w:val="00390A83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6">
    <w:name w:val="page number"/>
    <w:basedOn w:val="a0"/>
    <w:rsid w:val="00390A83"/>
  </w:style>
  <w:style w:type="table" w:customStyle="1" w:styleId="210">
    <w:name w:val="Сетка таблицы21"/>
    <w:basedOn w:val="a1"/>
    <w:next w:val="af"/>
    <w:uiPriority w:val="5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uiPriority w:val="99"/>
    <w:rsid w:val="00390A8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numbering" w:customStyle="1" w:styleId="1110">
    <w:name w:val="Нет списка111"/>
    <w:next w:val="a2"/>
    <w:uiPriority w:val="99"/>
    <w:semiHidden/>
    <w:unhideWhenUsed/>
    <w:rsid w:val="00390A83"/>
  </w:style>
  <w:style w:type="character" w:styleId="af8">
    <w:name w:val="FollowedHyperlink"/>
    <w:uiPriority w:val="99"/>
    <w:semiHidden/>
    <w:unhideWhenUsed/>
    <w:rsid w:val="00390A83"/>
    <w:rPr>
      <w:color w:val="800080"/>
      <w:u w:val="single"/>
    </w:rPr>
  </w:style>
  <w:style w:type="paragraph" w:styleId="af9">
    <w:name w:val="footnote text"/>
    <w:basedOn w:val="a"/>
    <w:link w:val="afa"/>
    <w:uiPriority w:val="99"/>
    <w:semiHidden/>
    <w:unhideWhenUsed/>
    <w:rsid w:val="00390A83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90A83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b">
    <w:name w:val="footnote reference"/>
    <w:uiPriority w:val="99"/>
    <w:semiHidden/>
    <w:unhideWhenUsed/>
    <w:rsid w:val="00390A83"/>
    <w:rPr>
      <w:vertAlign w:val="superscript"/>
    </w:rPr>
  </w:style>
  <w:style w:type="table" w:customStyle="1" w:styleId="1100">
    <w:name w:val="Сетка таблицы110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390A83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390A83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customStyle="1" w:styleId="afd">
    <w:name w:val="Содержимое таблицы"/>
    <w:basedOn w:val="a"/>
    <w:uiPriority w:val="99"/>
    <w:rsid w:val="00390A8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390A83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e">
    <w:name w:val="Основной текст_"/>
    <w:link w:val="1a"/>
    <w:uiPriority w:val="99"/>
    <w:locked/>
    <w:rsid w:val="00390A83"/>
    <w:rPr>
      <w:sz w:val="18"/>
      <w:shd w:val="clear" w:color="auto" w:fill="FFFFFF"/>
    </w:rPr>
  </w:style>
  <w:style w:type="paragraph" w:customStyle="1" w:styleId="1a">
    <w:name w:val="Основной текст1"/>
    <w:basedOn w:val="a"/>
    <w:link w:val="afe"/>
    <w:uiPriority w:val="99"/>
    <w:rsid w:val="00390A83"/>
    <w:pPr>
      <w:widowControl w:val="0"/>
      <w:shd w:val="clear" w:color="auto" w:fill="FFFFFF"/>
      <w:spacing w:after="0" w:line="203" w:lineRule="exact"/>
      <w:jc w:val="right"/>
    </w:pPr>
    <w:rPr>
      <w:sz w:val="18"/>
    </w:rPr>
  </w:style>
  <w:style w:type="character" w:styleId="aff">
    <w:name w:val="annotation reference"/>
    <w:basedOn w:val="a0"/>
    <w:uiPriority w:val="99"/>
    <w:semiHidden/>
    <w:unhideWhenUsed/>
    <w:rsid w:val="00390A83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3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390A83"/>
    <w:pPr>
      <w:widowControl w:val="0"/>
      <w:autoSpaceDE w:val="0"/>
      <w:autoSpaceDN w:val="0"/>
      <w:adjustRightInd w:val="0"/>
      <w:spacing w:after="0" w:line="245" w:lineRule="exact"/>
      <w:ind w:firstLine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Normal (Web)"/>
    <w:basedOn w:val="a"/>
    <w:uiPriority w:val="99"/>
    <w:unhideWhenUsed/>
    <w:rsid w:val="00390A8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3pt">
    <w:name w:val="Основной текст (2) + 13 pt;Полужирный"/>
    <w:basedOn w:val="a0"/>
    <w:rsid w:val="00390A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d">
    <w:name w:val="Body Text Indent 2"/>
    <w:basedOn w:val="a"/>
    <w:link w:val="2e"/>
    <w:unhideWhenUsed/>
    <w:rsid w:val="00390A8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Основной текст с отступом 2 Знак"/>
    <w:basedOn w:val="a0"/>
    <w:link w:val="2d"/>
    <w:rsid w:val="003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No Spacing"/>
    <w:uiPriority w:val="1"/>
    <w:qFormat/>
    <w:rsid w:val="00390A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4">
    <w:name w:val="line number"/>
    <w:basedOn w:val="a0"/>
    <w:uiPriority w:val="99"/>
    <w:semiHidden/>
    <w:unhideWhenUsed/>
    <w:rsid w:val="00390A83"/>
  </w:style>
  <w:style w:type="paragraph" w:styleId="aff5">
    <w:name w:val="annotation subject"/>
    <w:basedOn w:val="aff0"/>
    <w:next w:val="aff0"/>
    <w:link w:val="aff6"/>
    <w:uiPriority w:val="99"/>
    <w:semiHidden/>
    <w:unhideWhenUsed/>
    <w:rsid w:val="00390A83"/>
    <w:rPr>
      <w:b/>
      <w:bCs/>
    </w:rPr>
  </w:style>
  <w:style w:type="character" w:customStyle="1" w:styleId="aff6">
    <w:name w:val="Тема примечания Знак"/>
    <w:basedOn w:val="aff1"/>
    <w:link w:val="aff5"/>
    <w:uiPriority w:val="99"/>
    <w:semiHidden/>
    <w:rsid w:val="00390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10">
    <w:name w:val="Сетка таблицы51"/>
    <w:basedOn w:val="a1"/>
    <w:next w:val="af"/>
    <w:uiPriority w:val="59"/>
    <w:rsid w:val="00390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35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90A83"/>
    <w:pPr>
      <w:keepNext/>
      <w:spacing w:after="0" w:line="240" w:lineRule="auto"/>
      <w:ind w:right="-521" w:hanging="567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90A83"/>
    <w:pPr>
      <w:keepNext/>
      <w:spacing w:after="0" w:line="240" w:lineRule="auto"/>
      <w:ind w:right="-521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0A83"/>
    <w:pPr>
      <w:keepNext/>
      <w:suppressAutoHyphens/>
      <w:autoSpaceDE w:val="0"/>
      <w:autoSpaceDN w:val="0"/>
      <w:adjustRightInd w:val="0"/>
      <w:spacing w:after="266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E0E33"/>
  </w:style>
  <w:style w:type="character" w:styleId="a3">
    <w:name w:val="Hyperlink"/>
    <w:basedOn w:val="a0"/>
    <w:uiPriority w:val="99"/>
    <w:rsid w:val="00FE0E3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a0"/>
    <w:link w:val="21"/>
    <w:rsid w:val="00FE0E3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5Exact">
    <w:name w:val="Основной текст (5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72Exact">
    <w:name w:val="Заголовок №7 (2) Exact"/>
    <w:basedOn w:val="a0"/>
    <w:link w:val="72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9Exact">
    <w:name w:val="Основной текст (9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ptExact">
    <w:name w:val="Основной текст (2) + Малые прописные;Интервал 1 pt Exac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30"/>
      <w:sz w:val="28"/>
      <w:szCs w:val="28"/>
      <w:u w:val="none"/>
      <w:lang w:val="en-US" w:eastAsia="en-US" w:bidi="en-US"/>
    </w:rPr>
  </w:style>
  <w:style w:type="character" w:customStyle="1" w:styleId="73Exact">
    <w:name w:val="Заголовок №7 (3) Exact"/>
    <w:basedOn w:val="a0"/>
    <w:link w:val="73"/>
    <w:rsid w:val="00FE0E33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Candara105ptExact">
    <w:name w:val="Основной текст (10) + Candara;10;5 pt Exact"/>
    <w:basedOn w:val="100"/>
    <w:rsid w:val="00FE0E3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PalatinoLinotype95ptExact">
    <w:name w:val="Основной текст (10) + Palatino Linotype;9;5 pt;Курсив Exact"/>
    <w:basedOn w:val="100"/>
    <w:rsid w:val="00FE0E33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Подпись к картинке (3) Exact"/>
    <w:basedOn w:val="a0"/>
    <w:link w:val="31"/>
    <w:rsid w:val="00FE0E33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8Exact">
    <w:name w:val="Основной текст (8) Exact"/>
    <w:basedOn w:val="a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814pt0ptExact">
    <w:name w:val="Основной текст (8) + 14 pt;Не курсив;Интервал 0 pt Exact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Candara105ptExact">
    <w:name w:val="Основной текст (9) + Candara;10;5 pt Exact"/>
    <w:basedOn w:val="9"/>
    <w:rsid w:val="00FE0E3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Exact">
    <w:name w:val="Основной текст (12) Exact"/>
    <w:basedOn w:val="a0"/>
    <w:link w:val="12"/>
    <w:rsid w:val="00FE0E33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2Exact1">
    <w:name w:val="Заголовок №2 Exact"/>
    <w:basedOn w:val="a0"/>
    <w:link w:val="23"/>
    <w:rsid w:val="00FE0E33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13Exact">
    <w:name w:val="Основной текст (13) Exact"/>
    <w:basedOn w:val="a0"/>
    <w:link w:val="13"/>
    <w:rsid w:val="00FE0E33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275pt0ptExact">
    <w:name w:val="Основной текст (2) + 7;5 pt;Курсив;Интервал 0 pt Exact"/>
    <w:basedOn w:val="22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</w:rPr>
  </w:style>
  <w:style w:type="character" w:customStyle="1" w:styleId="12Tahoma12ptExact">
    <w:name w:val="Основной текст (12) + Tahoma;12 pt;Курсив Exact"/>
    <w:basedOn w:val="12Exact"/>
    <w:rsid w:val="00FE0E33"/>
    <w:rPr>
      <w:rFonts w:ascii="Tahoma" w:eastAsia="Tahoma" w:hAnsi="Tahoma" w:cs="Tahoma"/>
      <w:i/>
      <w:iCs/>
      <w:color w:val="00000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3Exact1">
    <w:name w:val="Заголовок №3 Exact"/>
    <w:basedOn w:val="a0"/>
    <w:link w:val="32"/>
    <w:rsid w:val="00FE0E33"/>
    <w:rPr>
      <w:rFonts w:ascii="Consolas" w:eastAsia="Consolas" w:hAnsi="Consolas" w:cs="Consolas"/>
      <w:spacing w:val="-120"/>
      <w:sz w:val="80"/>
      <w:szCs w:val="80"/>
      <w:shd w:val="clear" w:color="auto" w:fill="FFFFFF"/>
      <w:lang w:val="en-US" w:bidi="en-US"/>
    </w:rPr>
  </w:style>
  <w:style w:type="character" w:customStyle="1" w:styleId="218pt4ptExact">
    <w:name w:val="Основной текст (2) + 18 pt;Интервал 4 pt Exac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6"/>
      <w:szCs w:val="36"/>
      <w:u w:val="none"/>
      <w:lang w:val="en-US" w:eastAsia="en-US" w:bidi="en-US"/>
    </w:rPr>
  </w:style>
  <w:style w:type="character" w:customStyle="1" w:styleId="10Exact0">
    <w:name w:val="Основной текст (10) + Курсив Exact"/>
    <w:basedOn w:val="10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4Exact">
    <w:name w:val="Заголовок №4 Exact"/>
    <w:basedOn w:val="a0"/>
    <w:link w:val="41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Exact">
    <w:name w:val="Основной текст (14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144ptExact">
    <w:name w:val="Основной текст (14) + Интервал 4 pt Exact"/>
    <w:basedOn w:val="14"/>
    <w:rsid w:val="00FE0E33"/>
    <w:rPr>
      <w:rFonts w:ascii="Times New Roman" w:eastAsia="Times New Roman" w:hAnsi="Times New Roman" w:cs="Times New Roman"/>
      <w:spacing w:val="80"/>
      <w:sz w:val="36"/>
      <w:szCs w:val="36"/>
      <w:shd w:val="clear" w:color="auto" w:fill="FFFFFF"/>
      <w:lang w:val="en-US" w:bidi="en-US"/>
    </w:rPr>
  </w:style>
  <w:style w:type="character" w:customStyle="1" w:styleId="15Exact">
    <w:name w:val="Основной текст (15) Exact"/>
    <w:basedOn w:val="a0"/>
    <w:link w:val="15"/>
    <w:rsid w:val="00FE0E33"/>
    <w:rPr>
      <w:rFonts w:ascii="Palatino Linotype" w:eastAsia="Palatino Linotype" w:hAnsi="Palatino Linotype" w:cs="Palatino Linotype"/>
      <w:i/>
      <w:iCs/>
      <w:sz w:val="19"/>
      <w:szCs w:val="19"/>
      <w:shd w:val="clear" w:color="auto" w:fill="FFFFFF"/>
    </w:rPr>
  </w:style>
  <w:style w:type="character" w:customStyle="1" w:styleId="1Exact">
    <w:name w:val="Заголовок №1 Exact"/>
    <w:basedOn w:val="a0"/>
    <w:link w:val="16"/>
    <w:rsid w:val="00FE0E33"/>
    <w:rPr>
      <w:rFonts w:ascii="Times New Roman" w:eastAsia="Times New Roman" w:hAnsi="Times New Roman" w:cs="Times New Roman"/>
      <w:sz w:val="34"/>
      <w:szCs w:val="34"/>
      <w:shd w:val="clear" w:color="auto" w:fill="FFFFFF"/>
      <w:lang w:val="en-US" w:bidi="en-US"/>
    </w:rPr>
  </w:style>
  <w:style w:type="character" w:customStyle="1" w:styleId="4Exact0">
    <w:name w:val="Подпись к картинке (4) Exact"/>
    <w:basedOn w:val="a0"/>
    <w:link w:val="42"/>
    <w:rsid w:val="00FE0E3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Exact0">
    <w:name w:val="Подпись к картинке (5)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1">
    <w:name w:val="Заголовок №5 Exact"/>
    <w:basedOn w:val="a0"/>
    <w:link w:val="5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2">
    <w:name w:val="Заголовок №5 + Малые прописные Exact"/>
    <w:basedOn w:val="5Exact1"/>
    <w:rsid w:val="00FE0E33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7Exact">
    <w:name w:val="Заголовок №7 Exact"/>
    <w:basedOn w:val="a0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  <w:u w:val="none"/>
    </w:rPr>
  </w:style>
  <w:style w:type="character" w:customStyle="1" w:styleId="4Exact1">
    <w:name w:val="Основной текст (4) Exact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Подпись к картинке (6) Exact"/>
    <w:basedOn w:val="a0"/>
    <w:link w:val="6"/>
    <w:rsid w:val="00FE0E3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2Exact">
    <w:name w:val="Заголовок №5 (2) Exact"/>
    <w:basedOn w:val="a0"/>
    <w:link w:val="52"/>
    <w:rsid w:val="00FE0E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2Exact">
    <w:name w:val="Заголовок №4 (2) Exact"/>
    <w:basedOn w:val="a0"/>
    <w:link w:val="420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62Exact">
    <w:name w:val="Заголовок №6 (2) Exact"/>
    <w:basedOn w:val="a0"/>
    <w:link w:val="62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9Candara105ptExact0">
    <w:name w:val="Основной текст (9) + Candara;10;5 pt;Курсив Exact"/>
    <w:basedOn w:val="9"/>
    <w:rsid w:val="00FE0E33"/>
    <w:rPr>
      <w:rFonts w:ascii="Candara" w:eastAsia="Candara" w:hAnsi="Candara" w:cs="Candara"/>
      <w:b w:val="0"/>
      <w:bCs w:val="0"/>
      <w:i/>
      <w:iCs/>
      <w:smallCaps w:val="0"/>
      <w:strike w:val="0"/>
      <w:sz w:val="21"/>
      <w:szCs w:val="21"/>
      <w:u w:val="single"/>
    </w:rPr>
  </w:style>
  <w:style w:type="character" w:customStyle="1" w:styleId="80">
    <w:name w:val="Заголовок №8_"/>
    <w:basedOn w:val="a0"/>
    <w:link w:val="81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2pt">
    <w:name w:val="Заголовок №8 + Интервал 2 pt"/>
    <w:basedOn w:val="80"/>
    <w:rsid w:val="00FE0E33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Интервал 3 pt"/>
    <w:basedOn w:val="22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5pt0pt">
    <w:name w:val="Основной текст (2) + 7;5 pt;Курсив;Интервал 0 pt"/>
    <w:basedOn w:val="22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a4">
    <w:name w:val="Колонтитул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a5">
    <w:name w:val="Колонтитул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3">
    <w:name w:val="Основной текст (4)_"/>
    <w:basedOn w:val="a0"/>
    <w:link w:val="44"/>
    <w:rsid w:val="00FE0E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5pt">
    <w:name w:val="Колонтитул + 5;5 pt;Полужирный"/>
    <w:basedOn w:val="a4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7">
    <w:name w:val="Заголовок №7_"/>
    <w:basedOn w:val="a0"/>
    <w:link w:val="70"/>
    <w:rsid w:val="00FE0E3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7PalatinoLinotype25pt">
    <w:name w:val="Заголовок №7 + Palatino Linotype;25 pt;Не полужирный;Курсив"/>
    <w:basedOn w:val="7"/>
    <w:rsid w:val="00FE0E33"/>
    <w:rPr>
      <w:rFonts w:ascii="Palatino Linotype" w:eastAsia="Palatino Linotype" w:hAnsi="Palatino Linotype" w:cs="Palatino Linotype"/>
      <w:b/>
      <w:bCs/>
      <w:i/>
      <w:iCs/>
      <w:color w:val="000000"/>
      <w:w w:val="100"/>
      <w:position w:val="0"/>
      <w:sz w:val="50"/>
      <w:szCs w:val="50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51">
    <w:name w:val="Основной текст (5)"/>
    <w:basedOn w:val="5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55pt0">
    <w:name w:val="Основной текст (5) + 5 pt;Курсив"/>
    <w:basedOn w:val="50"/>
    <w:rsid w:val="00FE0E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  <w:lang w:val="en-US" w:eastAsia="en-US" w:bidi="en-US"/>
    </w:rPr>
  </w:style>
  <w:style w:type="character" w:customStyle="1" w:styleId="60">
    <w:name w:val="Основной текст (6)_"/>
    <w:basedOn w:val="a0"/>
    <w:link w:val="61"/>
    <w:rsid w:val="00FE0E33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71">
    <w:name w:val="Основной текст (7)_"/>
    <w:basedOn w:val="a0"/>
    <w:link w:val="74"/>
    <w:rsid w:val="00FE0E33"/>
    <w:rPr>
      <w:rFonts w:ascii="Times New Roman" w:eastAsia="Times New Roman" w:hAnsi="Times New Roman" w:cs="Times New Roman"/>
      <w:spacing w:val="40"/>
      <w:shd w:val="clear" w:color="auto" w:fill="FFFFFF"/>
    </w:rPr>
  </w:style>
  <w:style w:type="character" w:customStyle="1" w:styleId="75">
    <w:name w:val="Основной текст (7) + Малые прописные"/>
    <w:basedOn w:val="71"/>
    <w:rsid w:val="00FE0E33"/>
    <w:rPr>
      <w:rFonts w:ascii="Times New Roman" w:eastAsia="Times New Roman" w:hAnsi="Times New Roman" w:cs="Times New Roman"/>
      <w:smallCaps/>
      <w:color w:val="000000"/>
      <w:spacing w:val="4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">
    <w:name w:val="Колонтитул + 11 pt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">
    <w:name w:val="Основной текст (8)_"/>
    <w:basedOn w:val="a0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5"/>
      <w:szCs w:val="15"/>
      <w:u w:val="none"/>
      <w:lang w:val="en-US" w:eastAsia="en-US" w:bidi="en-US"/>
    </w:rPr>
  </w:style>
  <w:style w:type="character" w:customStyle="1" w:styleId="82">
    <w:name w:val="Основной текст (8)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413pt1pt">
    <w:name w:val="Основной текст (4) + 13 pt;Курсив;Интервал 1 pt"/>
    <w:basedOn w:val="43"/>
    <w:rsid w:val="00FE0E33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42pt">
    <w:name w:val="Основной текст (4) + Интервал 2 pt"/>
    <w:basedOn w:val="43"/>
    <w:rsid w:val="00FE0E33"/>
    <w:rPr>
      <w:rFonts w:ascii="Times New Roman" w:eastAsia="Times New Roman" w:hAnsi="Times New Roman" w:cs="Times New Roman"/>
      <w:color w:val="000000"/>
      <w:spacing w:val="40"/>
      <w:w w:val="100"/>
      <w:position w:val="0"/>
      <w:shd w:val="clear" w:color="auto" w:fill="FFFFFF"/>
      <w:lang w:val="ru-RU" w:eastAsia="ru-RU" w:bidi="ru-RU"/>
    </w:rPr>
  </w:style>
  <w:style w:type="character" w:customStyle="1" w:styleId="814pt0pt">
    <w:name w:val="Основной текст (8) + 14 pt;Не курсив;Интервал 0 pt"/>
    <w:basedOn w:val="8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0pt">
    <w:name w:val="Основной текст (2) + 10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PalatinoLinotype95pt">
    <w:name w:val="Основной текст (2) + Palatino Linotype;9;5 pt"/>
    <w:basedOn w:val="22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95pt">
    <w:name w:val="Основной текст (9) + 9;5 pt"/>
    <w:basedOn w:val="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0">
    <w:name w:val="Основной текст (9)"/>
    <w:basedOn w:val="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0">
    <w:name w:val="Основной текст (11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1">
    <w:name w:val="Основной текст (11)"/>
    <w:basedOn w:val="11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114pt">
    <w:name w:val="Основной текст (11) + 14 pt"/>
    <w:basedOn w:val="11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3">
    <w:name w:val="Заголовок №6_"/>
    <w:basedOn w:val="a0"/>
    <w:link w:val="64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1pt">
    <w:name w:val="Заголовок №6 + Интервал 1 pt"/>
    <w:basedOn w:val="63"/>
    <w:rsid w:val="00FE0E33"/>
    <w:rPr>
      <w:rFonts w:ascii="Times New Roman" w:eastAsia="Times New Roman" w:hAnsi="Times New Roman" w:cs="Times New Roman"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60">
    <w:name w:val="Основной текст (16)_"/>
    <w:basedOn w:val="a0"/>
    <w:rsid w:val="00FE0E33"/>
    <w:rPr>
      <w:rFonts w:ascii="Candara" w:eastAsia="Candara" w:hAnsi="Candara" w:cs="Candar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61">
    <w:name w:val="Основной текст (16)"/>
    <w:basedOn w:val="160"/>
    <w:rsid w:val="00FE0E33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6TimesNewRoman45pt">
    <w:name w:val="Основной текст (16) + Times New Roman;4;5 pt;Не полужирный;Курсив;Малые прописные"/>
    <w:basedOn w:val="160"/>
    <w:rsid w:val="00FE0E33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9"/>
      <w:szCs w:val="9"/>
      <w:u w:val="single"/>
      <w:lang w:val="en-US" w:eastAsia="en-US" w:bidi="en-US"/>
    </w:rPr>
  </w:style>
  <w:style w:type="character" w:customStyle="1" w:styleId="211pt">
    <w:name w:val="Основной текст (2) + 11 pt"/>
    <w:basedOn w:val="22"/>
    <w:uiPriority w:val="99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Малые прописные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7">
    <w:name w:val="Основной текст (17)_"/>
    <w:basedOn w:val="a0"/>
    <w:link w:val="170"/>
    <w:rsid w:val="00FE0E33"/>
    <w:rPr>
      <w:rFonts w:ascii="Palatino Linotype" w:eastAsia="Palatino Linotype" w:hAnsi="Palatino Linotype" w:cs="Palatino Linotype"/>
      <w:spacing w:val="-1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FE0E33"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  <w:lang w:val="en-US" w:bidi="en-US"/>
    </w:rPr>
  </w:style>
  <w:style w:type="character" w:customStyle="1" w:styleId="1417pt2pt">
    <w:name w:val="Основной текст (14) + 17 pt;Интервал 2 pt"/>
    <w:basedOn w:val="14"/>
    <w:rsid w:val="00FE0E33"/>
    <w:rPr>
      <w:rFonts w:ascii="Times New Roman" w:eastAsia="Times New Roman" w:hAnsi="Times New Roman" w:cs="Times New Roman"/>
      <w:color w:val="000000"/>
      <w:spacing w:val="40"/>
      <w:w w:val="100"/>
      <w:position w:val="0"/>
      <w:sz w:val="34"/>
      <w:szCs w:val="34"/>
      <w:shd w:val="clear" w:color="auto" w:fill="FFFFFF"/>
      <w:lang w:val="en-US" w:bidi="en-US"/>
    </w:rPr>
  </w:style>
  <w:style w:type="character" w:customStyle="1" w:styleId="144pt">
    <w:name w:val="Основной текст (14) + Интервал 4 pt"/>
    <w:basedOn w:val="14"/>
    <w:rsid w:val="00FE0E33"/>
    <w:rPr>
      <w:rFonts w:ascii="Times New Roman" w:eastAsia="Times New Roman" w:hAnsi="Times New Roman" w:cs="Times New Roman"/>
      <w:color w:val="000000"/>
      <w:spacing w:val="80"/>
      <w:w w:val="100"/>
      <w:position w:val="0"/>
      <w:sz w:val="36"/>
      <w:szCs w:val="36"/>
      <w:shd w:val="clear" w:color="auto" w:fill="FFFFFF"/>
      <w:lang w:val="en-US" w:bidi="en-US"/>
    </w:rPr>
  </w:style>
  <w:style w:type="character" w:customStyle="1" w:styleId="100">
    <w:name w:val="Основной текст (10)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1">
    <w:name w:val="Основной текст (10)"/>
    <w:basedOn w:val="10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3">
    <w:name w:val="Подпись к картинке (5)_"/>
    <w:basedOn w:val="a0"/>
    <w:link w:val="54"/>
    <w:rsid w:val="00FE0E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Подпись к картинке_"/>
    <w:basedOn w:val="a0"/>
    <w:link w:val="a7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  <w:lang w:val="en-US" w:bidi="en-US"/>
    </w:rPr>
  </w:style>
  <w:style w:type="character" w:customStyle="1" w:styleId="25">
    <w:name w:val="Основной текст (2) + Полужирный"/>
    <w:basedOn w:val="22"/>
    <w:rsid w:val="00FE0E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6">
    <w:name w:val="Основной текст (2)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0">
    <w:name w:val="Основной текст (2) + 11 pt;Малые прописные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2pt2pt">
    <w:name w:val="Основной текст (2) + 12 pt;Интервал 2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Подпись к таблице_"/>
    <w:basedOn w:val="a0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3pt1pt">
    <w:name w:val="Основной текст (2) + 13 pt;Курсив;Интервал 1 pt"/>
    <w:basedOn w:val="22"/>
    <w:rsid w:val="00FE0E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7">
    <w:name w:val="Подпись к таблице (2)_"/>
    <w:basedOn w:val="a0"/>
    <w:link w:val="28"/>
    <w:rsid w:val="00FE0E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PalatinoLinotype12pt">
    <w:name w:val="Основной текст (2) + Palatino Linotype;12 pt"/>
    <w:basedOn w:val="22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"/>
    <w:basedOn w:val="22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alatinoLinotype4pt">
    <w:name w:val="Основной текст (2) + Palatino Linotype;4 pt"/>
    <w:basedOn w:val="22"/>
    <w:rsid w:val="00FE0E3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9">
    <w:name w:val="Подпись к таблице"/>
    <w:basedOn w:val="a8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pt">
    <w:name w:val="Колонтитул + 10 pt"/>
    <w:basedOn w:val="a4"/>
    <w:rsid w:val="00FE0E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4">
    <w:name w:val="Основной текст (3)"/>
    <w:basedOn w:val="a"/>
    <w:link w:val="33"/>
    <w:rsid w:val="00FE0E33"/>
    <w:pPr>
      <w:widowControl w:val="0"/>
      <w:shd w:val="clear" w:color="auto" w:fill="FFFFFF"/>
      <w:spacing w:after="0" w:line="0" w:lineRule="atLeast"/>
      <w:ind w:hanging="4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Подпись к картинке (2)"/>
    <w:basedOn w:val="a"/>
    <w:link w:val="2Exact0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2">
    <w:name w:val="Заголовок №7 (2)"/>
    <w:basedOn w:val="a"/>
    <w:link w:val="72Exact"/>
    <w:rsid w:val="00FE0E33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3">
    <w:name w:val="Заголовок №7 (3)"/>
    <w:basedOn w:val="a"/>
    <w:link w:val="73Exact"/>
    <w:rsid w:val="00FE0E33"/>
    <w:pPr>
      <w:widowControl w:val="0"/>
      <w:shd w:val="clear" w:color="auto" w:fill="FFFFFF"/>
      <w:spacing w:after="0" w:line="0" w:lineRule="atLeast"/>
      <w:outlineLvl w:val="6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Подпись к картинке"/>
    <w:basedOn w:val="a"/>
    <w:link w:val="a6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31">
    <w:name w:val="Подпись к картинке (3)"/>
    <w:basedOn w:val="a"/>
    <w:link w:val="3Exact0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2">
    <w:name w:val="Основной текст (12)"/>
    <w:basedOn w:val="a"/>
    <w:link w:val="12Exact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23">
    <w:name w:val="Заголовок №2"/>
    <w:basedOn w:val="a"/>
    <w:link w:val="2Exact1"/>
    <w:rsid w:val="00FE0E33"/>
    <w:pPr>
      <w:widowControl w:val="0"/>
      <w:shd w:val="clear" w:color="auto" w:fill="FFFFFF"/>
      <w:spacing w:after="0" w:line="0" w:lineRule="atLeast"/>
      <w:outlineLvl w:val="1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13">
    <w:name w:val="Основной текст (13)"/>
    <w:basedOn w:val="a"/>
    <w:link w:val="13Exact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2">
    <w:name w:val="Заголовок №3"/>
    <w:basedOn w:val="a"/>
    <w:link w:val="3Exact1"/>
    <w:rsid w:val="00FE0E33"/>
    <w:pPr>
      <w:widowControl w:val="0"/>
      <w:shd w:val="clear" w:color="auto" w:fill="FFFFFF"/>
      <w:spacing w:after="0" w:line="0" w:lineRule="atLeast"/>
      <w:outlineLvl w:val="2"/>
    </w:pPr>
    <w:rPr>
      <w:rFonts w:ascii="Consolas" w:eastAsia="Consolas" w:hAnsi="Consolas" w:cs="Consolas"/>
      <w:spacing w:val="-120"/>
      <w:sz w:val="80"/>
      <w:szCs w:val="80"/>
      <w:lang w:val="en-US" w:bidi="en-US"/>
    </w:rPr>
  </w:style>
  <w:style w:type="paragraph" w:customStyle="1" w:styleId="41">
    <w:name w:val="Заголовок №4"/>
    <w:basedOn w:val="a"/>
    <w:link w:val="4Exact"/>
    <w:rsid w:val="00FE0E33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"/>
    <w:link w:val="14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0"/>
      <w:sz w:val="36"/>
      <w:szCs w:val="36"/>
      <w:lang w:val="en-US" w:bidi="en-US"/>
    </w:rPr>
  </w:style>
  <w:style w:type="paragraph" w:customStyle="1" w:styleId="15">
    <w:name w:val="Основной текст (15)"/>
    <w:basedOn w:val="a"/>
    <w:link w:val="15Exact"/>
    <w:rsid w:val="00FE0E33"/>
    <w:pPr>
      <w:widowControl w:val="0"/>
      <w:shd w:val="clear" w:color="auto" w:fill="FFFFFF"/>
      <w:spacing w:after="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16">
    <w:name w:val="Заголовок №1"/>
    <w:basedOn w:val="a"/>
    <w:link w:val="1Exact"/>
    <w:rsid w:val="00FE0E33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sz w:val="34"/>
      <w:szCs w:val="34"/>
      <w:lang w:val="en-US" w:bidi="en-US"/>
    </w:rPr>
  </w:style>
  <w:style w:type="paragraph" w:customStyle="1" w:styleId="42">
    <w:name w:val="Подпись к картинке (4)"/>
    <w:basedOn w:val="a"/>
    <w:link w:val="4Exact0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4">
    <w:name w:val="Подпись к картинке (5)"/>
    <w:basedOn w:val="a"/>
    <w:link w:val="53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Заголовок №5"/>
    <w:basedOn w:val="a"/>
    <w:link w:val="5Exact1"/>
    <w:rsid w:val="00FE0E33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Заголовок №7"/>
    <w:basedOn w:val="a"/>
    <w:link w:val="7"/>
    <w:rsid w:val="00FE0E33"/>
    <w:pPr>
      <w:widowControl w:val="0"/>
      <w:shd w:val="clear" w:color="auto" w:fill="FFFFFF"/>
      <w:spacing w:before="540" w:after="0" w:line="0" w:lineRule="atLeast"/>
      <w:jc w:val="both"/>
      <w:outlineLvl w:val="6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4">
    <w:name w:val="Основной текст (4)"/>
    <w:basedOn w:val="a"/>
    <w:link w:val="43"/>
    <w:rsid w:val="00FE0E33"/>
    <w:pPr>
      <w:widowControl w:val="0"/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6">
    <w:name w:val="Подпись к картинке (6)"/>
    <w:basedOn w:val="a"/>
    <w:link w:val="6Exact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">
    <w:name w:val="Заголовок №5 (2)"/>
    <w:basedOn w:val="a"/>
    <w:link w:val="52Exact"/>
    <w:rsid w:val="00FE0E33"/>
    <w:pPr>
      <w:widowControl w:val="0"/>
      <w:shd w:val="clear" w:color="auto" w:fill="FFFFFF"/>
      <w:spacing w:after="0" w:line="0" w:lineRule="atLeast"/>
      <w:outlineLvl w:val="4"/>
    </w:pPr>
    <w:rPr>
      <w:rFonts w:ascii="Times New Roman" w:eastAsia="Times New Roman" w:hAnsi="Times New Roman" w:cs="Times New Roman"/>
    </w:rPr>
  </w:style>
  <w:style w:type="paragraph" w:customStyle="1" w:styleId="420">
    <w:name w:val="Заголовок №4 (2)"/>
    <w:basedOn w:val="a"/>
    <w:link w:val="42Exact"/>
    <w:rsid w:val="00FE0E33"/>
    <w:pPr>
      <w:widowControl w:val="0"/>
      <w:shd w:val="clear" w:color="auto" w:fill="FFFFFF"/>
      <w:spacing w:after="0" w:line="0" w:lineRule="atLeast"/>
      <w:outlineLvl w:val="3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62">
    <w:name w:val="Заголовок №6 (2)"/>
    <w:basedOn w:val="a"/>
    <w:link w:val="62Exact"/>
    <w:rsid w:val="00FE0E33"/>
    <w:pPr>
      <w:widowControl w:val="0"/>
      <w:shd w:val="clear" w:color="auto" w:fill="FFFFFF"/>
      <w:spacing w:after="0" w:line="0" w:lineRule="atLeast"/>
      <w:outlineLvl w:val="5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81">
    <w:name w:val="Заголовок №8"/>
    <w:basedOn w:val="a"/>
    <w:link w:val="80"/>
    <w:rsid w:val="00FE0E33"/>
    <w:pPr>
      <w:widowControl w:val="0"/>
      <w:shd w:val="clear" w:color="auto" w:fill="FFFFFF"/>
      <w:spacing w:after="300" w:line="320" w:lineRule="exact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1">
    <w:name w:val="Основной текст (6)"/>
    <w:basedOn w:val="a"/>
    <w:link w:val="60"/>
    <w:rsid w:val="00FE0E33"/>
    <w:pPr>
      <w:widowControl w:val="0"/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spacing w:val="-10"/>
      <w:sz w:val="20"/>
      <w:szCs w:val="20"/>
    </w:rPr>
  </w:style>
  <w:style w:type="paragraph" w:customStyle="1" w:styleId="74">
    <w:name w:val="Основной текст (7)"/>
    <w:basedOn w:val="a"/>
    <w:link w:val="71"/>
    <w:rsid w:val="00FE0E33"/>
    <w:pPr>
      <w:widowControl w:val="0"/>
      <w:shd w:val="clear" w:color="auto" w:fill="FFFFFF"/>
      <w:spacing w:before="540" w:after="0" w:line="0" w:lineRule="atLeast"/>
      <w:jc w:val="center"/>
    </w:pPr>
    <w:rPr>
      <w:rFonts w:ascii="Times New Roman" w:eastAsia="Times New Roman" w:hAnsi="Times New Roman" w:cs="Times New Roman"/>
      <w:spacing w:val="40"/>
    </w:rPr>
  </w:style>
  <w:style w:type="paragraph" w:customStyle="1" w:styleId="64">
    <w:name w:val="Заголовок №6"/>
    <w:basedOn w:val="a"/>
    <w:link w:val="63"/>
    <w:rsid w:val="00FE0E33"/>
    <w:pPr>
      <w:widowControl w:val="0"/>
      <w:shd w:val="clear" w:color="auto" w:fill="FFFFFF"/>
      <w:spacing w:before="600" w:after="0" w:line="0" w:lineRule="atLeast"/>
      <w:jc w:val="center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70">
    <w:name w:val="Основной текст (17)"/>
    <w:basedOn w:val="a"/>
    <w:link w:val="17"/>
    <w:rsid w:val="00FE0E33"/>
    <w:pPr>
      <w:widowControl w:val="0"/>
      <w:shd w:val="clear" w:color="auto" w:fill="FFFFFF"/>
      <w:spacing w:before="480" w:after="660" w:line="0" w:lineRule="atLeast"/>
      <w:jc w:val="both"/>
    </w:pPr>
    <w:rPr>
      <w:rFonts w:ascii="Palatino Linotype" w:eastAsia="Palatino Linotype" w:hAnsi="Palatino Linotype" w:cs="Palatino Linotype"/>
      <w:spacing w:val="-10"/>
    </w:rPr>
  </w:style>
  <w:style w:type="paragraph" w:customStyle="1" w:styleId="28">
    <w:name w:val="Подпись к таблице (2)"/>
    <w:basedOn w:val="a"/>
    <w:link w:val="27"/>
    <w:rsid w:val="00FE0E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35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574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9B5C9D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6F6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6C65"/>
  </w:style>
  <w:style w:type="table" w:styleId="af">
    <w:name w:val="Table Grid"/>
    <w:basedOn w:val="a1"/>
    <w:uiPriority w:val="59"/>
    <w:rsid w:val="002E3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A0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02F75"/>
  </w:style>
  <w:style w:type="character" w:customStyle="1" w:styleId="10">
    <w:name w:val="Заголовок 1 Знак"/>
    <w:basedOn w:val="a0"/>
    <w:link w:val="1"/>
    <w:rsid w:val="00523559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numbering" w:customStyle="1" w:styleId="29">
    <w:name w:val="Нет списка2"/>
    <w:next w:val="a2"/>
    <w:uiPriority w:val="99"/>
    <w:semiHidden/>
    <w:unhideWhenUsed/>
    <w:rsid w:val="00523559"/>
  </w:style>
  <w:style w:type="paragraph" w:styleId="af2">
    <w:name w:val="Body Text"/>
    <w:basedOn w:val="a"/>
    <w:link w:val="af3"/>
    <w:rsid w:val="005235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5235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"/>
    <w:link w:val="af5"/>
    <w:uiPriority w:val="99"/>
    <w:unhideWhenUsed/>
    <w:rsid w:val="0052355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5235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a">
    <w:name w:val="Body Text 2"/>
    <w:basedOn w:val="a"/>
    <w:link w:val="2b"/>
    <w:rsid w:val="005235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2 Знак"/>
    <w:basedOn w:val="a0"/>
    <w:link w:val="2a"/>
    <w:rsid w:val="005235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Сетка таблицы2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1"/>
    <w:next w:val="af"/>
    <w:uiPriority w:val="59"/>
    <w:rsid w:val="005235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54D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E54DA6"/>
    <w:rPr>
      <w:rFonts w:ascii="Times New Roman" w:hAnsi="Times New Roman" w:cs="Times New Roman" w:hint="default"/>
      <w:sz w:val="22"/>
      <w:szCs w:val="22"/>
    </w:rPr>
  </w:style>
  <w:style w:type="character" w:customStyle="1" w:styleId="20">
    <w:name w:val="Заголовок 2 Знак"/>
    <w:basedOn w:val="a0"/>
    <w:link w:val="2"/>
    <w:rsid w:val="00390A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90A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0A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36">
    <w:name w:val="Нет списка3"/>
    <w:next w:val="a2"/>
    <w:uiPriority w:val="99"/>
    <w:semiHidden/>
    <w:unhideWhenUsed/>
    <w:rsid w:val="00390A83"/>
  </w:style>
  <w:style w:type="numbering" w:customStyle="1" w:styleId="113">
    <w:name w:val="Нет списка11"/>
    <w:next w:val="a2"/>
    <w:uiPriority w:val="99"/>
    <w:semiHidden/>
    <w:unhideWhenUsed/>
    <w:rsid w:val="00390A83"/>
  </w:style>
  <w:style w:type="paragraph" w:customStyle="1" w:styleId="FR1">
    <w:name w:val="FR1"/>
    <w:rsid w:val="00390A83"/>
    <w:pPr>
      <w:widowControl w:val="0"/>
      <w:spacing w:before="180"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6">
    <w:name w:val="page number"/>
    <w:basedOn w:val="a0"/>
    <w:rsid w:val="00390A83"/>
  </w:style>
  <w:style w:type="table" w:customStyle="1" w:styleId="210">
    <w:name w:val="Сетка таблицы21"/>
    <w:basedOn w:val="a1"/>
    <w:next w:val="af"/>
    <w:uiPriority w:val="5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uiPriority w:val="99"/>
    <w:rsid w:val="00390A8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numbering" w:customStyle="1" w:styleId="1110">
    <w:name w:val="Нет списка111"/>
    <w:next w:val="a2"/>
    <w:uiPriority w:val="99"/>
    <w:semiHidden/>
    <w:unhideWhenUsed/>
    <w:rsid w:val="00390A83"/>
  </w:style>
  <w:style w:type="character" w:styleId="af8">
    <w:name w:val="FollowedHyperlink"/>
    <w:uiPriority w:val="99"/>
    <w:semiHidden/>
    <w:unhideWhenUsed/>
    <w:rsid w:val="00390A83"/>
    <w:rPr>
      <w:color w:val="800080"/>
      <w:u w:val="single"/>
    </w:rPr>
  </w:style>
  <w:style w:type="paragraph" w:styleId="af9">
    <w:name w:val="footnote text"/>
    <w:basedOn w:val="a"/>
    <w:link w:val="afa"/>
    <w:uiPriority w:val="99"/>
    <w:semiHidden/>
    <w:unhideWhenUsed/>
    <w:rsid w:val="00390A83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90A83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390A8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character" w:styleId="afb">
    <w:name w:val="footnote reference"/>
    <w:uiPriority w:val="99"/>
    <w:semiHidden/>
    <w:unhideWhenUsed/>
    <w:rsid w:val="00390A83"/>
    <w:rPr>
      <w:vertAlign w:val="superscript"/>
    </w:rPr>
  </w:style>
  <w:style w:type="table" w:customStyle="1" w:styleId="1100">
    <w:name w:val="Сетка таблицы110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99"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390A83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390A83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customStyle="1" w:styleId="afd">
    <w:name w:val="Содержимое таблицы"/>
    <w:basedOn w:val="a"/>
    <w:uiPriority w:val="99"/>
    <w:rsid w:val="00390A8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390A83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e">
    <w:name w:val="Основной текст_"/>
    <w:link w:val="1a"/>
    <w:uiPriority w:val="99"/>
    <w:locked/>
    <w:rsid w:val="00390A83"/>
    <w:rPr>
      <w:sz w:val="18"/>
      <w:shd w:val="clear" w:color="auto" w:fill="FFFFFF"/>
    </w:rPr>
  </w:style>
  <w:style w:type="paragraph" w:customStyle="1" w:styleId="1a">
    <w:name w:val="Основной текст1"/>
    <w:basedOn w:val="a"/>
    <w:link w:val="afe"/>
    <w:uiPriority w:val="99"/>
    <w:rsid w:val="00390A83"/>
    <w:pPr>
      <w:widowControl w:val="0"/>
      <w:shd w:val="clear" w:color="auto" w:fill="FFFFFF"/>
      <w:spacing w:after="0" w:line="203" w:lineRule="exact"/>
      <w:jc w:val="right"/>
    </w:pPr>
    <w:rPr>
      <w:sz w:val="18"/>
    </w:rPr>
  </w:style>
  <w:style w:type="character" w:styleId="aff">
    <w:name w:val="annotation reference"/>
    <w:basedOn w:val="a0"/>
    <w:uiPriority w:val="99"/>
    <w:semiHidden/>
    <w:unhideWhenUsed/>
    <w:rsid w:val="00390A83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390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3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390A83"/>
    <w:pPr>
      <w:widowControl w:val="0"/>
      <w:autoSpaceDE w:val="0"/>
      <w:autoSpaceDN w:val="0"/>
      <w:adjustRightInd w:val="0"/>
      <w:spacing w:after="0" w:line="245" w:lineRule="exact"/>
      <w:ind w:firstLine="9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Normal (Web)"/>
    <w:basedOn w:val="a"/>
    <w:uiPriority w:val="99"/>
    <w:unhideWhenUsed/>
    <w:rsid w:val="00390A8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3pt">
    <w:name w:val="Основной текст (2) + 13 pt;Полужирный"/>
    <w:basedOn w:val="a0"/>
    <w:rsid w:val="00390A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d">
    <w:name w:val="Body Text Indent 2"/>
    <w:basedOn w:val="a"/>
    <w:link w:val="2e"/>
    <w:unhideWhenUsed/>
    <w:rsid w:val="00390A8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Основной текст с отступом 2 Знак"/>
    <w:basedOn w:val="a0"/>
    <w:link w:val="2d"/>
    <w:rsid w:val="003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No Spacing"/>
    <w:uiPriority w:val="1"/>
    <w:qFormat/>
    <w:rsid w:val="00390A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4">
    <w:name w:val="line number"/>
    <w:basedOn w:val="a0"/>
    <w:uiPriority w:val="99"/>
    <w:semiHidden/>
    <w:unhideWhenUsed/>
    <w:rsid w:val="00390A83"/>
  </w:style>
  <w:style w:type="paragraph" w:styleId="aff5">
    <w:name w:val="annotation subject"/>
    <w:basedOn w:val="aff0"/>
    <w:next w:val="aff0"/>
    <w:link w:val="aff6"/>
    <w:uiPriority w:val="99"/>
    <w:semiHidden/>
    <w:unhideWhenUsed/>
    <w:rsid w:val="00390A83"/>
    <w:rPr>
      <w:b/>
      <w:bCs/>
    </w:rPr>
  </w:style>
  <w:style w:type="character" w:customStyle="1" w:styleId="aff6">
    <w:name w:val="Тема примечания Знак"/>
    <w:basedOn w:val="aff1"/>
    <w:link w:val="aff5"/>
    <w:uiPriority w:val="99"/>
    <w:semiHidden/>
    <w:rsid w:val="00390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510">
    <w:name w:val="Сетка таблицы51"/>
    <w:basedOn w:val="a1"/>
    <w:next w:val="af"/>
    <w:uiPriority w:val="59"/>
    <w:rsid w:val="00390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hyperlink" Target="https://www.pleer.ru/product_380024_ATcom_RJ45_AT3796.html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8073D-23EA-47B3-A3B8-B0C8DA3AB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6668</Words>
  <Characters>38008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Анастасия</cp:lastModifiedBy>
  <cp:revision>2</cp:revision>
  <cp:lastPrinted>2024-11-23T11:20:00Z</cp:lastPrinted>
  <dcterms:created xsi:type="dcterms:W3CDTF">2024-11-23T11:33:00Z</dcterms:created>
  <dcterms:modified xsi:type="dcterms:W3CDTF">2024-11-23T11:33:00Z</dcterms:modified>
</cp:coreProperties>
</file>